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2AA9" w:rsidRPr="006544E3" w:rsidRDefault="001020C2" w:rsidP="006544E3">
      <w:pPr>
        <w:spacing w:line="360" w:lineRule="auto"/>
        <w:jc w:val="center"/>
        <w:rPr>
          <w:lang w:eastAsia="zh-CN"/>
        </w:rPr>
      </w:pPr>
      <w:r w:rsidRPr="001020C2">
        <w:rPr>
          <w:rFonts w:hint="eastAsia"/>
          <w:b/>
          <w:bCs/>
          <w:sz w:val="28"/>
          <w:szCs w:val="28"/>
          <w:lang w:eastAsia="zh-CN"/>
        </w:rPr>
        <w:t>三年级上册数学一课一练</w:t>
      </w:r>
      <w:r w:rsidRPr="001020C2">
        <w:rPr>
          <w:rFonts w:hint="eastAsia"/>
          <w:b/>
          <w:bCs/>
          <w:sz w:val="28"/>
          <w:szCs w:val="28"/>
          <w:lang w:eastAsia="zh-CN"/>
        </w:rPr>
        <w:t>-3.16</w:t>
      </w:r>
      <w:r w:rsidRPr="001020C2">
        <w:rPr>
          <w:rFonts w:hint="eastAsia"/>
          <w:b/>
          <w:bCs/>
          <w:sz w:val="28"/>
          <w:szCs w:val="28"/>
          <w:lang w:eastAsia="zh-CN"/>
        </w:rPr>
        <w:t>认识千米</w:t>
      </w:r>
      <w:r w:rsidRPr="001020C2">
        <w:rPr>
          <w:rFonts w:hint="eastAsia"/>
          <w:b/>
          <w:bCs/>
          <w:sz w:val="28"/>
          <w:szCs w:val="28"/>
          <w:lang w:eastAsia="zh-CN"/>
        </w:rPr>
        <w:t xml:space="preserve"> </w:t>
      </w:r>
    </w:p>
    <w:p w:rsidR="00D02AA9" w:rsidRPr="006544E3" w:rsidRDefault="006544E3" w:rsidP="006544E3">
      <w:pPr>
        <w:spacing w:line="360" w:lineRule="auto"/>
        <w:rPr>
          <w:lang w:eastAsia="zh-CN"/>
        </w:rPr>
      </w:pPr>
      <w:r w:rsidRPr="006544E3">
        <w:rPr>
          <w:b/>
          <w:bCs/>
          <w:sz w:val="24"/>
          <w:szCs w:val="24"/>
          <w:lang w:eastAsia="zh-CN"/>
        </w:rPr>
        <w:t>一、单选题</w:t>
      </w:r>
      <w:r w:rsidRPr="006544E3">
        <w:rPr>
          <w:b/>
          <w:bCs/>
          <w:sz w:val="24"/>
          <w:szCs w:val="24"/>
          <w:lang w:eastAsia="zh-CN"/>
        </w:rPr>
        <w:t xml:space="preserve"> </w:t>
      </w:r>
    </w:p>
    <w:p w:rsidR="00D02AA9" w:rsidRPr="006544E3" w:rsidRDefault="006544E3" w:rsidP="006544E3">
      <w:pPr>
        <w:spacing w:after="0" w:line="360" w:lineRule="auto"/>
        <w:rPr>
          <w:lang w:eastAsia="zh-CN"/>
        </w:rPr>
      </w:pPr>
      <w:r w:rsidRPr="006544E3">
        <w:rPr>
          <w:lang w:eastAsia="zh-CN"/>
        </w:rPr>
        <w:t>1.</w:t>
      </w:r>
      <w:r w:rsidRPr="006544E3">
        <w:rPr>
          <w:lang w:eastAsia="zh-CN"/>
        </w:rPr>
        <w:t>下面各数中和</w:t>
      </w:r>
      <w:r w:rsidRPr="006544E3">
        <w:rPr>
          <w:lang w:eastAsia="zh-CN"/>
        </w:rPr>
        <w:t>2000</w:t>
      </w:r>
      <w:r w:rsidRPr="006544E3">
        <w:rPr>
          <w:lang w:eastAsia="zh-CN"/>
        </w:rPr>
        <w:t>米相等的是（</w:t>
      </w:r>
      <w:r w:rsidRPr="006544E3">
        <w:rPr>
          <w:lang w:eastAsia="zh-CN"/>
        </w:rPr>
        <w:t xml:space="preserve">   </w:t>
      </w:r>
      <w:r w:rsidRPr="006544E3">
        <w:rPr>
          <w:lang w:eastAsia="zh-CN"/>
        </w:rPr>
        <w:t>）</w:t>
      </w:r>
      <w:r w:rsidRPr="006544E3">
        <w:rPr>
          <w:lang w:eastAsia="zh-CN"/>
        </w:rPr>
        <w:t xml:space="preserve">            </w:t>
      </w:r>
    </w:p>
    <w:p w:rsidR="00D02AA9" w:rsidRPr="006544E3" w:rsidRDefault="006544E3" w:rsidP="006544E3">
      <w:pPr>
        <w:spacing w:after="0" w:line="360" w:lineRule="auto"/>
        <w:ind w:left="150"/>
      </w:pPr>
      <w:r w:rsidRPr="006544E3">
        <w:t>A. 2000</w:t>
      </w:r>
      <w:r w:rsidRPr="006544E3">
        <w:t>分米</w:t>
      </w:r>
      <w:r w:rsidRPr="006544E3">
        <w:t>                                  </w:t>
      </w:r>
      <w:r w:rsidR="00CE4457" w:rsidRPr="00073C6A">
        <w:rPr>
          <w:noProof/>
          <w:lang w:eastAsia="zh-CN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图片 1" o:spid="_x0000_i1033" type="#_x0000_t75" style="width:2.25pt;height:3pt;visibility:visible;mso-wrap-style:square">
            <v:imagedata r:id="rId10" o:title=""/>
          </v:shape>
        </w:pict>
      </w:r>
      <w:r w:rsidRPr="006544E3">
        <w:t>B. 2</w:t>
      </w:r>
      <w:r w:rsidRPr="006544E3">
        <w:t>千米</w:t>
      </w:r>
      <w:r w:rsidRPr="006544E3">
        <w:t>                                  </w:t>
      </w:r>
      <w:r w:rsidR="00CE4457" w:rsidRPr="00073C6A">
        <w:rPr>
          <w:noProof/>
          <w:lang w:eastAsia="zh-CN"/>
        </w:rPr>
        <w:pict>
          <v:shape id="图片 2" o:spid="_x0000_i1032" type="#_x0000_t75" style="width:2.25pt;height:3pt;visibility:visible;mso-wrap-style:square">
            <v:imagedata r:id="rId10" o:title=""/>
          </v:shape>
        </w:pict>
      </w:r>
      <w:r w:rsidRPr="006544E3">
        <w:t>C. 20000</w:t>
      </w:r>
      <w:r w:rsidRPr="006544E3">
        <w:t>厘米</w:t>
      </w:r>
    </w:p>
    <w:p w:rsidR="00D02AA9" w:rsidRPr="006544E3" w:rsidRDefault="006544E3" w:rsidP="006544E3">
      <w:pPr>
        <w:spacing w:after="0" w:line="360" w:lineRule="auto"/>
      </w:pPr>
      <w:r w:rsidRPr="006544E3">
        <w:t>2.1</w:t>
      </w:r>
      <w:r w:rsidRPr="006544E3">
        <w:t>米</w:t>
      </w:r>
      <w:r w:rsidRPr="006544E3">
        <w:t>(    )100</w:t>
      </w:r>
      <w:r w:rsidRPr="006544E3">
        <w:t>厘米。</w:t>
      </w:r>
      <w:r w:rsidRPr="006544E3">
        <w:t xml:space="preserve">            </w:t>
      </w:r>
    </w:p>
    <w:p w:rsidR="00D02AA9" w:rsidRPr="006544E3" w:rsidRDefault="006544E3" w:rsidP="006544E3">
      <w:pPr>
        <w:spacing w:after="0" w:line="360" w:lineRule="auto"/>
        <w:ind w:left="150"/>
        <w:rPr>
          <w:lang w:eastAsia="zh-CN"/>
        </w:rPr>
      </w:pPr>
      <w:r w:rsidRPr="006544E3">
        <w:rPr>
          <w:lang w:eastAsia="zh-CN"/>
        </w:rPr>
        <w:t>A. </w:t>
      </w:r>
      <w:r w:rsidRPr="006544E3">
        <w:rPr>
          <w:lang w:eastAsia="zh-CN"/>
        </w:rPr>
        <w:t>＞</w:t>
      </w:r>
      <w:r w:rsidRPr="006544E3">
        <w:rPr>
          <w:lang w:eastAsia="zh-CN"/>
        </w:rPr>
        <w:t>                                             </w:t>
      </w:r>
      <w:r w:rsidR="00CE4457" w:rsidRPr="00073C6A">
        <w:rPr>
          <w:noProof/>
          <w:lang w:eastAsia="zh-CN"/>
        </w:rPr>
        <w:pict>
          <v:shape id="图片 3" o:spid="_x0000_i1031" type="#_x0000_t75" style="width:.75pt;height:3pt;visibility:visible;mso-wrap-style:square">
            <v:imagedata r:id="rId11" o:title=""/>
          </v:shape>
        </w:pict>
      </w:r>
      <w:r w:rsidRPr="006544E3">
        <w:rPr>
          <w:lang w:eastAsia="zh-CN"/>
        </w:rPr>
        <w:t>B. </w:t>
      </w:r>
      <w:r w:rsidRPr="006544E3">
        <w:rPr>
          <w:lang w:eastAsia="zh-CN"/>
        </w:rPr>
        <w:t>＜</w:t>
      </w:r>
      <w:r w:rsidRPr="006544E3">
        <w:rPr>
          <w:lang w:eastAsia="zh-CN"/>
        </w:rPr>
        <w:t>                                             </w:t>
      </w:r>
      <w:r w:rsidR="00CE4457" w:rsidRPr="00073C6A">
        <w:rPr>
          <w:noProof/>
          <w:lang w:eastAsia="zh-CN"/>
        </w:rPr>
        <w:pict>
          <v:shape id="图片 4" o:spid="_x0000_i1030" type="#_x0000_t75" style="width:.75pt;height:3pt;visibility:visible;mso-wrap-style:square">
            <v:imagedata r:id="rId11" o:title=""/>
          </v:shape>
        </w:pict>
      </w:r>
      <w:r w:rsidRPr="006544E3">
        <w:rPr>
          <w:lang w:eastAsia="zh-CN"/>
        </w:rPr>
        <w:t>C. =</w:t>
      </w:r>
    </w:p>
    <w:p w:rsidR="006544E3" w:rsidRPr="006544E3" w:rsidRDefault="006544E3" w:rsidP="006544E3">
      <w:pPr>
        <w:spacing w:after="0" w:line="360" w:lineRule="auto"/>
        <w:rPr>
          <w:lang w:eastAsia="zh-CN"/>
        </w:rPr>
      </w:pPr>
      <w:r w:rsidRPr="006544E3">
        <w:rPr>
          <w:lang w:eastAsia="zh-CN"/>
        </w:rPr>
        <w:t>3.</w:t>
      </w:r>
      <w:r w:rsidRPr="006544E3">
        <w:rPr>
          <w:lang w:eastAsia="zh-CN"/>
        </w:rPr>
        <w:t>一根跳绳大约长</w:t>
      </w:r>
      <w:r w:rsidRPr="006544E3">
        <w:rPr>
          <w:lang w:eastAsia="zh-CN"/>
        </w:rPr>
        <w:t>(    )</w:t>
      </w:r>
      <w:r w:rsidRPr="006544E3">
        <w:rPr>
          <w:lang w:eastAsia="zh-CN"/>
        </w:rPr>
        <w:t>。</w:t>
      </w:r>
    </w:p>
    <w:p w:rsidR="00D02AA9" w:rsidRPr="006544E3" w:rsidRDefault="006544E3" w:rsidP="006544E3">
      <w:pPr>
        <w:spacing w:after="0" w:line="360" w:lineRule="auto"/>
        <w:ind w:left="150"/>
        <w:rPr>
          <w:lang w:eastAsia="zh-CN"/>
        </w:rPr>
      </w:pPr>
      <w:r w:rsidRPr="006544E3">
        <w:rPr>
          <w:lang w:eastAsia="zh-CN"/>
        </w:rPr>
        <w:t>A. 30</w:t>
      </w:r>
      <w:r w:rsidRPr="006544E3">
        <w:rPr>
          <w:lang w:eastAsia="zh-CN"/>
        </w:rPr>
        <w:t>厘米</w:t>
      </w:r>
      <w:r w:rsidRPr="006544E3">
        <w:rPr>
          <w:lang w:eastAsia="zh-CN"/>
        </w:rPr>
        <w:t>                                        B. 3</w:t>
      </w:r>
      <w:r w:rsidRPr="006544E3">
        <w:rPr>
          <w:lang w:eastAsia="zh-CN"/>
        </w:rPr>
        <w:t>米</w:t>
      </w:r>
      <w:r w:rsidRPr="006544E3">
        <w:rPr>
          <w:lang w:eastAsia="zh-CN"/>
        </w:rPr>
        <w:t>                                        C. 3</w:t>
      </w:r>
      <w:r w:rsidRPr="006544E3">
        <w:rPr>
          <w:lang w:eastAsia="zh-CN"/>
        </w:rPr>
        <w:t>厘米</w:t>
      </w:r>
    </w:p>
    <w:p w:rsidR="00D02AA9" w:rsidRPr="006544E3" w:rsidRDefault="006544E3" w:rsidP="006544E3">
      <w:pPr>
        <w:spacing w:after="0" w:line="360" w:lineRule="auto"/>
      </w:pPr>
      <w:r w:rsidRPr="006544E3">
        <w:rPr>
          <w:lang w:eastAsia="zh-CN"/>
        </w:rPr>
        <w:t>4.</w:t>
      </w:r>
      <w:r w:rsidRPr="006544E3">
        <w:rPr>
          <w:lang w:eastAsia="zh-CN"/>
        </w:rPr>
        <w:t>你能用</w:t>
      </w:r>
      <w:r w:rsidRPr="006544E3">
        <w:rPr>
          <w:lang w:eastAsia="zh-CN"/>
        </w:rPr>
        <w:t>15</w:t>
      </w:r>
      <w:r w:rsidRPr="006544E3">
        <w:rPr>
          <w:lang w:eastAsia="zh-CN"/>
        </w:rPr>
        <w:t>厘米的铁丝围成下面的图形吗？（</w:t>
      </w:r>
      <w:r w:rsidRPr="006544E3">
        <w:rPr>
          <w:lang w:eastAsia="zh-CN"/>
        </w:rPr>
        <w:t xml:space="preserve">   </w:t>
      </w:r>
      <w:r w:rsidRPr="006544E3">
        <w:t>）</w:t>
      </w:r>
      <w:r w:rsidRPr="006544E3">
        <w:t xml:space="preserve">  </w:t>
      </w:r>
    </w:p>
    <w:p w:rsidR="00D02AA9" w:rsidRPr="006544E3" w:rsidRDefault="00CE4457" w:rsidP="006544E3">
      <w:pPr>
        <w:spacing w:after="0" w:line="360" w:lineRule="auto"/>
      </w:pPr>
      <w:r w:rsidRPr="00073C6A">
        <w:rPr>
          <w:noProof/>
          <w:lang w:eastAsia="zh-CN"/>
        </w:rPr>
        <w:pict>
          <v:shape id="图片 5" o:spid="_x0000_i1029" type="#_x0000_t75" style="width:84.75pt;height:72.75pt;visibility:visible;mso-wrap-style:square">
            <v:imagedata r:id="rId12" o:title=""/>
          </v:shape>
        </w:pict>
      </w:r>
    </w:p>
    <w:p w:rsidR="00D02AA9" w:rsidRPr="006544E3" w:rsidRDefault="006544E3" w:rsidP="006544E3">
      <w:pPr>
        <w:spacing w:after="0" w:line="360" w:lineRule="auto"/>
        <w:ind w:left="150"/>
        <w:rPr>
          <w:lang w:eastAsia="zh-CN"/>
        </w:rPr>
      </w:pPr>
      <w:r w:rsidRPr="006544E3">
        <w:rPr>
          <w:lang w:eastAsia="zh-CN"/>
        </w:rPr>
        <w:t>A. </w:t>
      </w:r>
      <w:r w:rsidRPr="006544E3">
        <w:rPr>
          <w:lang w:eastAsia="zh-CN"/>
        </w:rPr>
        <w:t>能</w:t>
      </w:r>
      <w:r w:rsidRPr="006544E3">
        <w:rPr>
          <w:lang w:eastAsia="zh-CN"/>
        </w:rPr>
        <w:t>                                               B. </w:t>
      </w:r>
      <w:r w:rsidRPr="006544E3">
        <w:rPr>
          <w:lang w:eastAsia="zh-CN"/>
        </w:rPr>
        <w:t>不能</w:t>
      </w:r>
    </w:p>
    <w:p w:rsidR="00D02AA9" w:rsidRPr="006544E3" w:rsidRDefault="006544E3" w:rsidP="006544E3">
      <w:pPr>
        <w:spacing w:line="360" w:lineRule="auto"/>
        <w:rPr>
          <w:lang w:eastAsia="zh-CN"/>
        </w:rPr>
      </w:pPr>
      <w:r w:rsidRPr="006544E3">
        <w:rPr>
          <w:b/>
          <w:bCs/>
          <w:sz w:val="24"/>
          <w:szCs w:val="24"/>
          <w:lang w:eastAsia="zh-CN"/>
        </w:rPr>
        <w:t>二、判断题</w:t>
      </w:r>
      <w:r w:rsidRPr="006544E3">
        <w:rPr>
          <w:b/>
          <w:bCs/>
          <w:sz w:val="24"/>
          <w:szCs w:val="24"/>
          <w:lang w:eastAsia="zh-CN"/>
        </w:rPr>
        <w:t xml:space="preserve"> </w:t>
      </w:r>
    </w:p>
    <w:p w:rsidR="00D02AA9" w:rsidRPr="006544E3" w:rsidRDefault="006544E3" w:rsidP="006544E3">
      <w:pPr>
        <w:spacing w:after="0" w:line="360" w:lineRule="auto"/>
        <w:rPr>
          <w:lang w:eastAsia="zh-CN"/>
        </w:rPr>
      </w:pPr>
      <w:r w:rsidRPr="006544E3">
        <w:rPr>
          <w:lang w:eastAsia="zh-CN"/>
        </w:rPr>
        <w:t>5.</w:t>
      </w:r>
      <w:r w:rsidRPr="006544E3">
        <w:rPr>
          <w:lang w:eastAsia="zh-CN"/>
        </w:rPr>
        <w:t>判断</w:t>
      </w:r>
      <w:r w:rsidRPr="006544E3">
        <w:rPr>
          <w:lang w:eastAsia="zh-CN"/>
        </w:rPr>
        <w:t xml:space="preserve">  </w:t>
      </w:r>
      <w:r w:rsidRPr="006544E3">
        <w:rPr>
          <w:lang w:eastAsia="zh-CN"/>
        </w:rPr>
        <w:br/>
        <w:t>10</w:t>
      </w:r>
      <w:r w:rsidRPr="006544E3">
        <w:rPr>
          <w:lang w:eastAsia="zh-CN"/>
        </w:rPr>
        <w:t>分米</w:t>
      </w:r>
      <w:r w:rsidRPr="006544E3">
        <w:rPr>
          <w:lang w:eastAsia="zh-CN"/>
        </w:rPr>
        <w:t>=1</w:t>
      </w:r>
      <w:r w:rsidRPr="006544E3">
        <w:rPr>
          <w:lang w:eastAsia="zh-CN"/>
        </w:rPr>
        <w:t>米。</w:t>
      </w:r>
      <w:r w:rsidRPr="006544E3">
        <w:rPr>
          <w:lang w:eastAsia="zh-CN"/>
        </w:rPr>
        <w:t xml:space="preserve">    </w:t>
      </w:r>
    </w:p>
    <w:p w:rsidR="00D02AA9" w:rsidRPr="006544E3" w:rsidRDefault="006544E3" w:rsidP="006544E3">
      <w:pPr>
        <w:spacing w:after="0" w:line="360" w:lineRule="auto"/>
        <w:rPr>
          <w:lang w:eastAsia="zh-CN"/>
        </w:rPr>
      </w:pPr>
      <w:r w:rsidRPr="006544E3">
        <w:rPr>
          <w:lang w:eastAsia="zh-CN"/>
        </w:rPr>
        <w:t>6.</w:t>
      </w:r>
      <w:r w:rsidRPr="006544E3">
        <w:rPr>
          <w:lang w:eastAsia="zh-CN"/>
        </w:rPr>
        <w:t>判断对错．</w:t>
      </w:r>
      <w:r w:rsidRPr="006544E3">
        <w:rPr>
          <w:lang w:eastAsia="zh-CN"/>
        </w:rPr>
        <w:t xml:space="preserve">  </w:t>
      </w:r>
      <w:r w:rsidRPr="006544E3">
        <w:rPr>
          <w:lang w:eastAsia="zh-CN"/>
        </w:rPr>
        <w:br/>
      </w:r>
      <w:r w:rsidRPr="006544E3">
        <w:rPr>
          <w:lang w:eastAsia="zh-CN"/>
        </w:rPr>
        <w:t>一张课桌的面积是</w:t>
      </w:r>
      <w:r w:rsidRPr="006544E3">
        <w:rPr>
          <w:lang w:eastAsia="zh-CN"/>
        </w:rPr>
        <w:t>36</w:t>
      </w:r>
      <w:r w:rsidRPr="006544E3">
        <w:rPr>
          <w:lang w:eastAsia="zh-CN"/>
        </w:rPr>
        <w:t>平方分米．</w:t>
      </w:r>
      <w:r w:rsidRPr="006544E3">
        <w:rPr>
          <w:lang w:eastAsia="zh-CN"/>
        </w:rPr>
        <w:t xml:space="preserve">    </w:t>
      </w:r>
    </w:p>
    <w:p w:rsidR="00D02AA9" w:rsidRPr="006544E3" w:rsidRDefault="006544E3" w:rsidP="006544E3">
      <w:pPr>
        <w:spacing w:after="0" w:line="360" w:lineRule="auto"/>
        <w:rPr>
          <w:lang w:eastAsia="zh-CN"/>
        </w:rPr>
      </w:pPr>
      <w:r w:rsidRPr="006544E3">
        <w:rPr>
          <w:lang w:eastAsia="zh-CN"/>
        </w:rPr>
        <w:t>7.</w:t>
      </w:r>
      <w:r w:rsidRPr="006544E3">
        <w:rPr>
          <w:lang w:eastAsia="zh-CN"/>
        </w:rPr>
        <w:t>小树高</w:t>
      </w:r>
      <w:r w:rsidRPr="006544E3">
        <w:rPr>
          <w:lang w:eastAsia="zh-CN"/>
        </w:rPr>
        <w:t>98</w:t>
      </w:r>
      <w:r w:rsidRPr="006544E3">
        <w:rPr>
          <w:lang w:eastAsia="zh-CN"/>
        </w:rPr>
        <w:t>厘米，弟弟高</w:t>
      </w:r>
      <w:r w:rsidRPr="006544E3">
        <w:rPr>
          <w:lang w:eastAsia="zh-CN"/>
        </w:rPr>
        <w:t>1</w:t>
      </w:r>
      <w:r w:rsidRPr="006544E3">
        <w:rPr>
          <w:lang w:eastAsia="zh-CN"/>
        </w:rPr>
        <w:t>米，小树比弟弟要矮。</w:t>
      </w:r>
      <w:r w:rsidRPr="006544E3">
        <w:rPr>
          <w:lang w:eastAsia="zh-CN"/>
        </w:rPr>
        <w:t xml:space="preserve">    </w:t>
      </w:r>
    </w:p>
    <w:p w:rsidR="00D02AA9" w:rsidRPr="006544E3" w:rsidRDefault="006544E3" w:rsidP="006544E3">
      <w:pPr>
        <w:spacing w:line="360" w:lineRule="auto"/>
        <w:rPr>
          <w:lang w:eastAsia="zh-CN"/>
        </w:rPr>
      </w:pPr>
      <w:r w:rsidRPr="006544E3">
        <w:rPr>
          <w:b/>
          <w:bCs/>
          <w:sz w:val="24"/>
          <w:szCs w:val="24"/>
          <w:lang w:eastAsia="zh-CN"/>
        </w:rPr>
        <w:t>三、填空题</w:t>
      </w:r>
      <w:r w:rsidRPr="006544E3">
        <w:rPr>
          <w:b/>
          <w:bCs/>
          <w:sz w:val="24"/>
          <w:szCs w:val="24"/>
          <w:lang w:eastAsia="zh-CN"/>
        </w:rPr>
        <w:t xml:space="preserve"> </w:t>
      </w:r>
    </w:p>
    <w:p w:rsidR="00D02AA9" w:rsidRPr="006544E3" w:rsidRDefault="006544E3" w:rsidP="006544E3">
      <w:pPr>
        <w:spacing w:after="0" w:line="360" w:lineRule="auto"/>
        <w:rPr>
          <w:lang w:eastAsia="zh-CN"/>
        </w:rPr>
      </w:pPr>
      <w:r w:rsidRPr="006544E3">
        <w:rPr>
          <w:lang w:eastAsia="zh-CN"/>
        </w:rPr>
        <w:t>8.</w:t>
      </w:r>
      <w:r w:rsidRPr="006544E3">
        <w:rPr>
          <w:lang w:eastAsia="zh-CN"/>
        </w:rPr>
        <w:t>填上合适的单位名称。</w:t>
      </w:r>
      <w:r w:rsidRPr="006544E3">
        <w:rPr>
          <w:lang w:eastAsia="zh-CN"/>
        </w:rPr>
        <w:t xml:space="preserve">  </w:t>
      </w:r>
      <w:r w:rsidRPr="006544E3">
        <w:rPr>
          <w:lang w:eastAsia="zh-CN"/>
        </w:rPr>
        <w:br/>
      </w:r>
      <w:r w:rsidRPr="006544E3">
        <w:rPr>
          <w:lang w:eastAsia="zh-CN"/>
        </w:rPr>
        <w:t>北京到天津的公路长约</w:t>
      </w:r>
      <w:r w:rsidRPr="006544E3">
        <w:rPr>
          <w:lang w:eastAsia="zh-CN"/>
        </w:rPr>
        <w:t>120________</w:t>
      </w:r>
      <w:r w:rsidRPr="006544E3">
        <w:rPr>
          <w:lang w:eastAsia="zh-CN"/>
        </w:rPr>
        <w:t>。</w:t>
      </w:r>
      <w:r w:rsidRPr="006544E3">
        <w:rPr>
          <w:lang w:eastAsia="zh-CN"/>
        </w:rPr>
        <w:br/>
      </w:r>
      <w:r w:rsidRPr="006544E3">
        <w:rPr>
          <w:lang w:eastAsia="zh-CN"/>
        </w:rPr>
        <w:t>飞机大约每小时飞行</w:t>
      </w:r>
      <w:r w:rsidRPr="006544E3">
        <w:rPr>
          <w:lang w:eastAsia="zh-CN"/>
        </w:rPr>
        <w:t>800________</w:t>
      </w:r>
      <w:r w:rsidRPr="006544E3">
        <w:rPr>
          <w:lang w:eastAsia="zh-CN"/>
        </w:rPr>
        <w:t>。</w:t>
      </w:r>
      <w:r w:rsidRPr="006544E3">
        <w:rPr>
          <w:lang w:eastAsia="zh-CN"/>
        </w:rPr>
        <w:t xml:space="preserve">    </w:t>
      </w:r>
    </w:p>
    <w:p w:rsidR="00D02AA9" w:rsidRPr="006544E3" w:rsidRDefault="006544E3" w:rsidP="006544E3">
      <w:pPr>
        <w:spacing w:after="0" w:line="360" w:lineRule="auto"/>
      </w:pPr>
      <w:r w:rsidRPr="006544E3">
        <w:t>9.  2m</w:t>
      </w:r>
      <w:r w:rsidRPr="006544E3">
        <w:t>＝</w:t>
      </w:r>
      <w:r w:rsidRPr="006544E3">
        <w:t>________cm       400cm</w:t>
      </w:r>
      <w:r w:rsidRPr="006544E3">
        <w:t>＝</w:t>
      </w:r>
      <w:r w:rsidRPr="006544E3">
        <w:t xml:space="preserve">________m    </w:t>
      </w:r>
    </w:p>
    <w:p w:rsidR="00D02AA9" w:rsidRPr="006544E3" w:rsidRDefault="006544E3" w:rsidP="006544E3">
      <w:pPr>
        <w:spacing w:after="0" w:line="360" w:lineRule="auto"/>
      </w:pPr>
      <w:r w:rsidRPr="006544E3">
        <w:t>10.58</w:t>
      </w:r>
      <w:r w:rsidRPr="006544E3">
        <w:t>分米</w:t>
      </w:r>
      <w:r w:rsidRPr="006544E3">
        <w:t>-8</w:t>
      </w:r>
      <w:r w:rsidRPr="006544E3">
        <w:t>分米</w:t>
      </w:r>
      <w:r w:rsidRPr="006544E3">
        <w:t>=________</w:t>
      </w:r>
      <w:r w:rsidRPr="006544E3">
        <w:t>分米</w:t>
      </w:r>
      <w:r w:rsidRPr="006544E3">
        <w:t xml:space="preserve">    </w:t>
      </w:r>
    </w:p>
    <w:p w:rsidR="00D02AA9" w:rsidRPr="006544E3" w:rsidRDefault="006544E3" w:rsidP="006544E3">
      <w:pPr>
        <w:spacing w:after="0" w:line="360" w:lineRule="auto"/>
        <w:rPr>
          <w:lang w:eastAsia="zh-CN"/>
        </w:rPr>
      </w:pPr>
      <w:r w:rsidRPr="006544E3">
        <w:rPr>
          <w:lang w:eastAsia="zh-CN"/>
        </w:rPr>
        <w:t>11.</w:t>
      </w:r>
      <w:r w:rsidRPr="006544E3">
        <w:rPr>
          <w:lang w:eastAsia="zh-CN"/>
        </w:rPr>
        <w:t>在横线上填上＜、＞或＝．</w:t>
      </w:r>
      <w:r w:rsidRPr="006544E3">
        <w:rPr>
          <w:lang w:eastAsia="zh-CN"/>
        </w:rPr>
        <w:t xml:space="preserve">  </w:t>
      </w:r>
      <w:r w:rsidRPr="006544E3">
        <w:rPr>
          <w:lang w:eastAsia="zh-CN"/>
        </w:rPr>
        <w:br/>
      </w:r>
      <w:r w:rsidR="00CE4457" w:rsidRPr="00073C6A">
        <w:rPr>
          <w:noProof/>
          <w:lang w:eastAsia="zh-CN"/>
        </w:rPr>
        <w:pict>
          <v:shape id="图片 6" o:spid="_x0000_i1028" type="#_x0000_t75" style="width:234pt;height:37.5pt;visibility:visible;mso-wrap-style:square">
            <v:imagedata r:id="rId13" o:title=""/>
          </v:shape>
        </w:pict>
      </w:r>
      <w:r w:rsidRPr="006544E3">
        <w:rPr>
          <w:lang w:eastAsia="zh-CN"/>
        </w:rPr>
        <w:t xml:space="preserve">________    </w:t>
      </w:r>
    </w:p>
    <w:p w:rsidR="00D02AA9" w:rsidRPr="006544E3" w:rsidRDefault="006544E3" w:rsidP="006544E3">
      <w:pPr>
        <w:spacing w:line="360" w:lineRule="auto"/>
        <w:rPr>
          <w:lang w:eastAsia="zh-CN"/>
        </w:rPr>
      </w:pPr>
      <w:r w:rsidRPr="006544E3">
        <w:rPr>
          <w:b/>
          <w:bCs/>
          <w:sz w:val="24"/>
          <w:szCs w:val="24"/>
          <w:lang w:eastAsia="zh-CN"/>
        </w:rPr>
        <w:t>四、解答题</w:t>
      </w:r>
      <w:r w:rsidRPr="006544E3">
        <w:rPr>
          <w:b/>
          <w:bCs/>
          <w:sz w:val="24"/>
          <w:szCs w:val="24"/>
          <w:lang w:eastAsia="zh-CN"/>
        </w:rPr>
        <w:t xml:space="preserve"> </w:t>
      </w:r>
    </w:p>
    <w:p w:rsidR="00D02AA9" w:rsidRPr="006544E3" w:rsidRDefault="006544E3" w:rsidP="006544E3">
      <w:pPr>
        <w:spacing w:after="0" w:line="360" w:lineRule="auto"/>
        <w:rPr>
          <w:lang w:eastAsia="zh-CN"/>
        </w:rPr>
      </w:pPr>
      <w:r w:rsidRPr="006544E3">
        <w:rPr>
          <w:lang w:eastAsia="zh-CN"/>
        </w:rPr>
        <w:lastRenderedPageBreak/>
        <w:t>12.</w:t>
      </w:r>
      <w:r w:rsidRPr="006544E3">
        <w:rPr>
          <w:lang w:eastAsia="zh-CN"/>
        </w:rPr>
        <w:t>写出下面横线上的数量．</w:t>
      </w:r>
      <w:r w:rsidRPr="006544E3">
        <w:rPr>
          <w:lang w:eastAsia="zh-CN"/>
        </w:rPr>
        <w:br/>
      </w:r>
      <w:r w:rsidRPr="006544E3">
        <w:rPr>
          <w:lang w:eastAsia="zh-CN"/>
        </w:rPr>
        <w:t>全世界的蜂鸟约有</w:t>
      </w:r>
      <w:r w:rsidRPr="006544E3">
        <w:rPr>
          <w:lang w:eastAsia="zh-CN"/>
        </w:rPr>
        <w:t>315</w:t>
      </w:r>
      <w:r w:rsidRPr="006544E3">
        <w:rPr>
          <w:lang w:eastAsia="zh-CN"/>
        </w:rPr>
        <w:t>种，最大的巨蜂鸟体长达</w:t>
      </w:r>
      <w:r w:rsidRPr="006544E3">
        <w:rPr>
          <w:u w:val="single"/>
          <w:lang w:eastAsia="zh-CN"/>
        </w:rPr>
        <w:t>21.5</w:t>
      </w:r>
      <w:r w:rsidRPr="006544E3">
        <w:rPr>
          <w:u w:val="single"/>
          <w:lang w:eastAsia="zh-CN"/>
        </w:rPr>
        <w:t>厘米</w:t>
      </w:r>
      <w:r w:rsidRPr="006544E3">
        <w:rPr>
          <w:u w:val="single"/>
          <w:lang w:eastAsia="zh-CN"/>
        </w:rPr>
        <w:t xml:space="preserve">  </w:t>
      </w:r>
      <w:r w:rsidRPr="006544E3">
        <w:rPr>
          <w:lang w:eastAsia="zh-CN"/>
        </w:rPr>
        <w:t xml:space="preserve">  </w:t>
      </w:r>
      <w:r w:rsidRPr="006544E3">
        <w:rPr>
          <w:lang w:eastAsia="zh-CN"/>
        </w:rPr>
        <w:t>，</w:t>
      </w:r>
      <w:r w:rsidRPr="006544E3">
        <w:rPr>
          <w:lang w:eastAsia="zh-CN"/>
        </w:rPr>
        <w:t xml:space="preserve"> </w:t>
      </w:r>
      <w:r w:rsidRPr="006544E3">
        <w:rPr>
          <w:lang w:eastAsia="zh-CN"/>
        </w:rPr>
        <w:t>而吸蜜蜂鸟的体长只有</w:t>
      </w:r>
      <w:r w:rsidRPr="006544E3">
        <w:rPr>
          <w:u w:val="single"/>
          <w:lang w:eastAsia="zh-CN"/>
        </w:rPr>
        <w:t>5.6</w:t>
      </w:r>
      <w:r w:rsidRPr="006544E3">
        <w:rPr>
          <w:u w:val="single"/>
          <w:lang w:eastAsia="zh-CN"/>
        </w:rPr>
        <w:t>厘米</w:t>
      </w:r>
      <w:r w:rsidRPr="006544E3">
        <w:rPr>
          <w:lang w:eastAsia="zh-CN"/>
        </w:rPr>
        <w:t xml:space="preserve">  </w:t>
      </w:r>
      <w:r w:rsidRPr="006544E3">
        <w:rPr>
          <w:lang w:eastAsia="zh-CN"/>
        </w:rPr>
        <w:t>，</w:t>
      </w:r>
      <w:r w:rsidRPr="006544E3">
        <w:rPr>
          <w:lang w:eastAsia="zh-CN"/>
        </w:rPr>
        <w:t xml:space="preserve"> </w:t>
      </w:r>
      <w:r w:rsidRPr="006544E3">
        <w:rPr>
          <w:lang w:eastAsia="zh-CN"/>
        </w:rPr>
        <w:t>体重仅</w:t>
      </w:r>
      <w:r w:rsidRPr="006544E3">
        <w:rPr>
          <w:lang w:eastAsia="zh-CN"/>
        </w:rPr>
        <w:t>2</w:t>
      </w:r>
      <w:r w:rsidRPr="006544E3">
        <w:rPr>
          <w:lang w:eastAsia="zh-CN"/>
        </w:rPr>
        <w:t>克左右，是目前世界上体形最小的鸟类．</w:t>
      </w:r>
      <w:r w:rsidRPr="006544E3">
        <w:rPr>
          <w:lang w:eastAsia="zh-CN"/>
        </w:rPr>
        <w:t>(</w:t>
      </w:r>
      <w:r w:rsidRPr="006544E3">
        <w:rPr>
          <w:lang w:eastAsia="zh-CN"/>
        </w:rPr>
        <w:t>用毫米作单位</w:t>
      </w:r>
      <w:r w:rsidRPr="006544E3">
        <w:rPr>
          <w:lang w:eastAsia="zh-CN"/>
        </w:rPr>
        <w:t xml:space="preserve">)    </w:t>
      </w:r>
    </w:p>
    <w:p w:rsidR="006544E3" w:rsidRPr="006544E3" w:rsidRDefault="006544E3" w:rsidP="006544E3">
      <w:pPr>
        <w:spacing w:after="0" w:line="360" w:lineRule="auto"/>
        <w:rPr>
          <w:lang w:eastAsia="zh-CN"/>
        </w:rPr>
      </w:pPr>
      <w:r w:rsidRPr="006544E3">
        <w:rPr>
          <w:lang w:eastAsia="zh-CN"/>
        </w:rPr>
        <w:t>13.</w:t>
      </w:r>
      <w:r w:rsidRPr="006544E3">
        <w:rPr>
          <w:lang w:eastAsia="zh-CN"/>
        </w:rPr>
        <w:t>小军走一步的长度是</w:t>
      </w:r>
      <w:r w:rsidRPr="006544E3">
        <w:rPr>
          <w:lang w:eastAsia="zh-CN"/>
        </w:rPr>
        <w:t>50</w:t>
      </w:r>
      <w:r w:rsidRPr="006544E3">
        <w:rPr>
          <w:lang w:eastAsia="zh-CN"/>
        </w:rPr>
        <w:t>厘米，爸爸走一步的长度是</w:t>
      </w:r>
      <w:r w:rsidRPr="006544E3">
        <w:rPr>
          <w:lang w:eastAsia="zh-CN"/>
        </w:rPr>
        <w:t>70</w:t>
      </w:r>
      <w:r w:rsidRPr="006544E3">
        <w:rPr>
          <w:lang w:eastAsia="zh-CN"/>
        </w:rPr>
        <w:t>厘米。</w:t>
      </w:r>
    </w:p>
    <w:p w:rsidR="006544E3" w:rsidRPr="006544E3" w:rsidRDefault="006544E3" w:rsidP="006544E3">
      <w:pPr>
        <w:spacing w:after="0" w:line="360" w:lineRule="auto"/>
        <w:rPr>
          <w:lang w:eastAsia="zh-CN"/>
        </w:rPr>
      </w:pPr>
      <w:r w:rsidRPr="006544E3">
        <w:rPr>
          <w:lang w:eastAsia="zh-CN"/>
        </w:rPr>
        <w:t>（</w:t>
      </w:r>
      <w:r w:rsidRPr="006544E3">
        <w:rPr>
          <w:lang w:eastAsia="zh-CN"/>
        </w:rPr>
        <w:t>1</w:t>
      </w:r>
      <w:r w:rsidRPr="006544E3">
        <w:rPr>
          <w:lang w:eastAsia="zh-CN"/>
        </w:rPr>
        <w:t>）谁的步子长？长多少？</w:t>
      </w:r>
      <w:r w:rsidRPr="006544E3">
        <w:rPr>
          <w:lang w:eastAsia="zh-CN"/>
        </w:rPr>
        <w:t>        </w:t>
      </w:r>
    </w:p>
    <w:p w:rsidR="001020C2" w:rsidRDefault="001020C2" w:rsidP="006544E3">
      <w:pPr>
        <w:spacing w:after="0" w:line="360" w:lineRule="auto"/>
        <w:rPr>
          <w:rFonts w:hint="eastAsia"/>
          <w:lang w:eastAsia="zh-CN"/>
        </w:rPr>
      </w:pPr>
    </w:p>
    <w:p w:rsidR="001020C2" w:rsidRDefault="001020C2" w:rsidP="006544E3">
      <w:pPr>
        <w:spacing w:after="0" w:line="360" w:lineRule="auto"/>
        <w:rPr>
          <w:rFonts w:hint="eastAsia"/>
          <w:lang w:eastAsia="zh-CN"/>
        </w:rPr>
      </w:pPr>
    </w:p>
    <w:p w:rsidR="001020C2" w:rsidRDefault="001020C2" w:rsidP="006544E3">
      <w:pPr>
        <w:spacing w:after="0" w:line="360" w:lineRule="auto"/>
        <w:rPr>
          <w:rFonts w:hint="eastAsia"/>
          <w:lang w:eastAsia="zh-CN"/>
        </w:rPr>
      </w:pPr>
    </w:p>
    <w:p w:rsidR="006544E3" w:rsidRPr="006544E3" w:rsidRDefault="006544E3" w:rsidP="006544E3">
      <w:pPr>
        <w:spacing w:after="0" w:line="360" w:lineRule="auto"/>
        <w:rPr>
          <w:lang w:eastAsia="zh-CN"/>
        </w:rPr>
      </w:pPr>
      <w:r w:rsidRPr="006544E3">
        <w:rPr>
          <w:lang w:eastAsia="zh-CN"/>
        </w:rPr>
        <w:t>（</w:t>
      </w:r>
      <w:r w:rsidRPr="006544E3">
        <w:rPr>
          <w:lang w:eastAsia="zh-CN"/>
        </w:rPr>
        <w:t>2</w:t>
      </w:r>
      <w:r w:rsidRPr="006544E3">
        <w:rPr>
          <w:lang w:eastAsia="zh-CN"/>
        </w:rPr>
        <w:t>）小军和爸爸各走一步共是多少厘米？</w:t>
      </w:r>
    </w:p>
    <w:p w:rsidR="001020C2" w:rsidRDefault="001020C2" w:rsidP="006544E3">
      <w:pPr>
        <w:spacing w:line="360" w:lineRule="auto"/>
        <w:rPr>
          <w:rFonts w:hint="eastAsia"/>
          <w:b/>
          <w:bCs/>
          <w:sz w:val="24"/>
          <w:szCs w:val="24"/>
          <w:lang w:eastAsia="zh-CN"/>
        </w:rPr>
      </w:pPr>
    </w:p>
    <w:p w:rsidR="001020C2" w:rsidRDefault="001020C2" w:rsidP="006544E3">
      <w:pPr>
        <w:spacing w:line="360" w:lineRule="auto"/>
        <w:rPr>
          <w:rFonts w:hint="eastAsia"/>
          <w:b/>
          <w:bCs/>
          <w:sz w:val="24"/>
          <w:szCs w:val="24"/>
          <w:lang w:eastAsia="zh-CN"/>
        </w:rPr>
      </w:pPr>
    </w:p>
    <w:p w:rsidR="001020C2" w:rsidRDefault="001020C2" w:rsidP="006544E3">
      <w:pPr>
        <w:spacing w:line="360" w:lineRule="auto"/>
        <w:rPr>
          <w:rFonts w:hint="eastAsia"/>
          <w:b/>
          <w:bCs/>
          <w:sz w:val="24"/>
          <w:szCs w:val="24"/>
          <w:lang w:eastAsia="zh-CN"/>
        </w:rPr>
      </w:pPr>
    </w:p>
    <w:p w:rsidR="00D02AA9" w:rsidRPr="006544E3" w:rsidRDefault="006544E3" w:rsidP="006544E3">
      <w:pPr>
        <w:spacing w:line="360" w:lineRule="auto"/>
        <w:rPr>
          <w:lang w:eastAsia="zh-CN"/>
        </w:rPr>
      </w:pPr>
      <w:bookmarkStart w:id="0" w:name="_GoBack"/>
      <w:bookmarkEnd w:id="0"/>
      <w:r w:rsidRPr="006544E3">
        <w:rPr>
          <w:b/>
          <w:bCs/>
          <w:sz w:val="24"/>
          <w:szCs w:val="24"/>
          <w:lang w:eastAsia="zh-CN"/>
        </w:rPr>
        <w:t>五、综合题</w:t>
      </w:r>
      <w:r w:rsidRPr="006544E3">
        <w:rPr>
          <w:b/>
          <w:bCs/>
          <w:sz w:val="24"/>
          <w:szCs w:val="24"/>
          <w:lang w:eastAsia="zh-CN"/>
        </w:rPr>
        <w:t xml:space="preserve"> </w:t>
      </w:r>
    </w:p>
    <w:p w:rsidR="00D02AA9" w:rsidRPr="006544E3" w:rsidRDefault="006544E3" w:rsidP="006544E3">
      <w:pPr>
        <w:spacing w:after="0" w:line="360" w:lineRule="auto"/>
        <w:rPr>
          <w:lang w:eastAsia="zh-CN"/>
        </w:rPr>
      </w:pPr>
      <w:r w:rsidRPr="006544E3">
        <w:rPr>
          <w:lang w:eastAsia="zh-CN"/>
        </w:rPr>
        <w:t>14.</w:t>
      </w:r>
      <w:r w:rsidRPr="006544E3">
        <w:rPr>
          <w:lang w:eastAsia="zh-CN"/>
        </w:rPr>
        <w:t>换算下列器具的长度．</w:t>
      </w:r>
      <w:r w:rsidRPr="006544E3">
        <w:rPr>
          <w:lang w:eastAsia="zh-CN"/>
        </w:rPr>
        <w:t xml:space="preserve">    </w:t>
      </w:r>
    </w:p>
    <w:p w:rsidR="00D02AA9" w:rsidRPr="006544E3" w:rsidRDefault="006544E3" w:rsidP="006544E3">
      <w:pPr>
        <w:spacing w:after="0" w:line="360" w:lineRule="auto"/>
        <w:rPr>
          <w:lang w:eastAsia="zh-CN"/>
        </w:rPr>
      </w:pPr>
      <w:r w:rsidRPr="006544E3">
        <w:rPr>
          <w:lang w:eastAsia="zh-CN"/>
        </w:rPr>
        <w:t>（</w:t>
      </w:r>
      <w:r w:rsidRPr="006544E3">
        <w:rPr>
          <w:lang w:eastAsia="zh-CN"/>
        </w:rPr>
        <w:t>1</w:t>
      </w:r>
      <w:r w:rsidRPr="006544E3">
        <w:rPr>
          <w:lang w:eastAsia="zh-CN"/>
        </w:rPr>
        <w:t>）铅笔的长度是</w:t>
      </w:r>
      <w:r w:rsidRPr="006544E3">
        <w:rPr>
          <w:lang w:eastAsia="zh-CN"/>
        </w:rPr>
        <w:t>18</w:t>
      </w:r>
      <w:r w:rsidRPr="006544E3">
        <w:rPr>
          <w:b/>
          <w:lang w:eastAsia="zh-CN"/>
        </w:rPr>
        <w:t>.</w:t>
      </w:r>
      <w:r w:rsidRPr="006544E3">
        <w:rPr>
          <w:lang w:eastAsia="zh-CN"/>
        </w:rPr>
        <w:t>25cm</w:t>
      </w:r>
      <w:r w:rsidRPr="006544E3">
        <w:rPr>
          <w:lang w:eastAsia="zh-CN"/>
        </w:rPr>
        <w:t>，</w:t>
      </w:r>
      <w:r w:rsidRPr="006544E3">
        <w:rPr>
          <w:lang w:eastAsia="zh-CN"/>
        </w:rPr>
        <w:t>18</w:t>
      </w:r>
      <w:r w:rsidRPr="006544E3">
        <w:rPr>
          <w:b/>
          <w:lang w:eastAsia="zh-CN"/>
        </w:rPr>
        <w:t>.</w:t>
      </w:r>
      <w:r w:rsidRPr="006544E3">
        <w:rPr>
          <w:lang w:eastAsia="zh-CN"/>
        </w:rPr>
        <w:t>25cm=________dm</w:t>
      </w:r>
    </w:p>
    <w:p w:rsidR="00D02AA9" w:rsidRPr="006544E3" w:rsidRDefault="00CE4457" w:rsidP="006544E3">
      <w:pPr>
        <w:spacing w:after="0" w:line="360" w:lineRule="auto"/>
      </w:pPr>
      <w:r w:rsidRPr="00073C6A">
        <w:rPr>
          <w:noProof/>
          <w:lang w:eastAsia="zh-CN"/>
        </w:rPr>
        <w:pict>
          <v:shape id="图片 7" o:spid="_x0000_i1027" type="#_x0000_t75" style="width:201pt;height:45pt;visibility:visible;mso-wrap-style:square">
            <v:imagedata r:id="rId14" o:title=""/>
          </v:shape>
        </w:pict>
      </w:r>
    </w:p>
    <w:p w:rsidR="00D02AA9" w:rsidRPr="006544E3" w:rsidRDefault="006544E3" w:rsidP="006544E3">
      <w:pPr>
        <w:spacing w:after="0" w:line="360" w:lineRule="auto"/>
        <w:rPr>
          <w:lang w:eastAsia="zh-CN"/>
        </w:rPr>
      </w:pPr>
      <w:r w:rsidRPr="006544E3">
        <w:rPr>
          <w:lang w:eastAsia="zh-CN"/>
        </w:rPr>
        <w:t>（</w:t>
      </w:r>
      <w:r w:rsidRPr="006544E3">
        <w:rPr>
          <w:lang w:eastAsia="zh-CN"/>
        </w:rPr>
        <w:t>2</w:t>
      </w:r>
      <w:r w:rsidRPr="006544E3">
        <w:rPr>
          <w:lang w:eastAsia="zh-CN"/>
        </w:rPr>
        <w:t>）橡皮的长度是</w:t>
      </w:r>
      <w:r w:rsidRPr="006544E3">
        <w:rPr>
          <w:lang w:eastAsia="zh-CN"/>
        </w:rPr>
        <w:t>50mm</w:t>
      </w:r>
      <w:r w:rsidRPr="006544E3">
        <w:rPr>
          <w:lang w:eastAsia="zh-CN"/>
        </w:rPr>
        <w:t>，</w:t>
      </w:r>
      <w:r w:rsidRPr="006544E3">
        <w:rPr>
          <w:lang w:eastAsia="zh-CN"/>
        </w:rPr>
        <w:t>50mm=________m</w:t>
      </w:r>
    </w:p>
    <w:p w:rsidR="00D02AA9" w:rsidRPr="006544E3" w:rsidRDefault="00CE4457" w:rsidP="006544E3">
      <w:pPr>
        <w:spacing w:after="0" w:line="360" w:lineRule="auto"/>
      </w:pPr>
      <w:r w:rsidRPr="00073C6A">
        <w:rPr>
          <w:noProof/>
          <w:lang w:eastAsia="zh-CN"/>
        </w:rPr>
        <w:pict>
          <v:shape id="图片 8" o:spid="_x0000_i1026" type="#_x0000_t75" style="width:140.25pt;height:81.75pt;visibility:visible;mso-wrap-style:square">
            <v:imagedata r:id="rId15" o:title=""/>
          </v:shape>
        </w:pict>
      </w:r>
    </w:p>
    <w:p w:rsidR="00D02AA9" w:rsidRPr="006544E3" w:rsidRDefault="006544E3" w:rsidP="006544E3">
      <w:pPr>
        <w:spacing w:line="360" w:lineRule="auto"/>
        <w:rPr>
          <w:lang w:eastAsia="zh-CN"/>
        </w:rPr>
      </w:pPr>
      <w:r w:rsidRPr="006544E3">
        <w:rPr>
          <w:b/>
          <w:bCs/>
          <w:sz w:val="24"/>
          <w:szCs w:val="24"/>
          <w:lang w:eastAsia="zh-CN"/>
        </w:rPr>
        <w:t>六、应用题</w:t>
      </w:r>
      <w:r w:rsidRPr="006544E3">
        <w:rPr>
          <w:b/>
          <w:bCs/>
          <w:sz w:val="24"/>
          <w:szCs w:val="24"/>
          <w:lang w:eastAsia="zh-CN"/>
        </w:rPr>
        <w:t xml:space="preserve"> </w:t>
      </w:r>
    </w:p>
    <w:p w:rsidR="00D02AA9" w:rsidRPr="006544E3" w:rsidRDefault="006544E3" w:rsidP="006544E3">
      <w:pPr>
        <w:spacing w:after="0" w:line="360" w:lineRule="auto"/>
        <w:rPr>
          <w:lang w:eastAsia="zh-CN"/>
        </w:rPr>
      </w:pPr>
      <w:r w:rsidRPr="006544E3">
        <w:rPr>
          <w:lang w:eastAsia="zh-CN"/>
        </w:rPr>
        <w:t>15.</w:t>
      </w:r>
      <w:r w:rsidRPr="006544E3">
        <w:rPr>
          <w:lang w:eastAsia="zh-CN"/>
        </w:rPr>
        <w:t>两棵小树，一棵高</w:t>
      </w:r>
      <w:r w:rsidRPr="006544E3">
        <w:rPr>
          <w:lang w:eastAsia="zh-CN"/>
        </w:rPr>
        <w:t>1</w:t>
      </w:r>
      <w:r w:rsidRPr="006544E3">
        <w:rPr>
          <w:lang w:eastAsia="zh-CN"/>
        </w:rPr>
        <w:t>米</w:t>
      </w:r>
      <w:r w:rsidRPr="006544E3">
        <w:rPr>
          <w:lang w:eastAsia="zh-CN"/>
        </w:rPr>
        <w:t>28</w:t>
      </w:r>
      <w:r w:rsidRPr="006544E3">
        <w:rPr>
          <w:lang w:eastAsia="zh-CN"/>
        </w:rPr>
        <w:t>厘米，一棵高</w:t>
      </w:r>
      <w:r w:rsidRPr="006544E3">
        <w:rPr>
          <w:lang w:eastAsia="zh-CN"/>
        </w:rPr>
        <w:t>1</w:t>
      </w:r>
      <w:r w:rsidRPr="006544E3">
        <w:rPr>
          <w:lang w:eastAsia="zh-CN"/>
        </w:rPr>
        <w:t>米</w:t>
      </w:r>
      <w:r w:rsidRPr="006544E3">
        <w:rPr>
          <w:lang w:eastAsia="zh-CN"/>
        </w:rPr>
        <w:t>35</w:t>
      </w:r>
      <w:r w:rsidRPr="006544E3">
        <w:rPr>
          <w:lang w:eastAsia="zh-CN"/>
        </w:rPr>
        <w:t>厘米。高的高出矮的多少厘米？</w:t>
      </w:r>
      <w:r w:rsidRPr="006544E3">
        <w:rPr>
          <w:lang w:eastAsia="zh-CN"/>
        </w:rPr>
        <w:t xml:space="preserve">    </w:t>
      </w:r>
    </w:p>
    <w:p w:rsidR="00D02AA9" w:rsidRPr="006544E3" w:rsidRDefault="006544E3" w:rsidP="006544E3">
      <w:pPr>
        <w:spacing w:line="360" w:lineRule="auto"/>
        <w:rPr>
          <w:lang w:eastAsia="zh-CN"/>
        </w:rPr>
      </w:pPr>
      <w:r w:rsidRPr="006544E3">
        <w:rPr>
          <w:lang w:eastAsia="zh-CN"/>
        </w:rPr>
        <w:br w:type="page"/>
      </w:r>
    </w:p>
    <w:p w:rsidR="00D02AA9" w:rsidRPr="006544E3" w:rsidRDefault="006544E3" w:rsidP="006544E3">
      <w:pPr>
        <w:spacing w:line="360" w:lineRule="auto"/>
        <w:jc w:val="center"/>
        <w:rPr>
          <w:lang w:eastAsia="zh-CN"/>
        </w:rPr>
      </w:pPr>
      <w:r w:rsidRPr="006544E3">
        <w:rPr>
          <w:b/>
          <w:bCs/>
          <w:sz w:val="28"/>
          <w:szCs w:val="28"/>
          <w:lang w:eastAsia="zh-CN"/>
        </w:rPr>
        <w:t>参考答案</w:t>
      </w:r>
    </w:p>
    <w:p w:rsidR="00D02AA9" w:rsidRPr="006544E3" w:rsidRDefault="006544E3" w:rsidP="006544E3">
      <w:pPr>
        <w:spacing w:line="360" w:lineRule="auto"/>
        <w:rPr>
          <w:lang w:eastAsia="zh-CN"/>
        </w:rPr>
      </w:pPr>
      <w:r w:rsidRPr="006544E3">
        <w:rPr>
          <w:lang w:eastAsia="zh-CN"/>
        </w:rPr>
        <w:t>一、单选题</w:t>
      </w:r>
    </w:p>
    <w:p w:rsidR="00D02AA9" w:rsidRPr="006544E3" w:rsidRDefault="006544E3" w:rsidP="006544E3">
      <w:pPr>
        <w:spacing w:after="0" w:line="360" w:lineRule="auto"/>
        <w:rPr>
          <w:lang w:eastAsia="zh-CN"/>
        </w:rPr>
      </w:pPr>
      <w:r w:rsidRPr="006544E3">
        <w:rPr>
          <w:lang w:eastAsia="zh-CN"/>
        </w:rPr>
        <w:t>1.</w:t>
      </w:r>
      <w:r w:rsidRPr="006544E3">
        <w:rPr>
          <w:lang w:eastAsia="zh-CN"/>
        </w:rPr>
        <w:t>【答案】</w:t>
      </w:r>
      <w:r w:rsidRPr="006544E3">
        <w:rPr>
          <w:lang w:eastAsia="zh-CN"/>
        </w:rPr>
        <w:t xml:space="preserve"> B   </w:t>
      </w:r>
    </w:p>
    <w:p w:rsidR="00D02AA9" w:rsidRPr="006544E3" w:rsidRDefault="006544E3" w:rsidP="006544E3">
      <w:pPr>
        <w:spacing w:after="0" w:line="360" w:lineRule="auto"/>
        <w:rPr>
          <w:lang w:eastAsia="zh-CN"/>
        </w:rPr>
      </w:pPr>
      <w:r w:rsidRPr="006544E3">
        <w:rPr>
          <w:lang w:eastAsia="zh-CN"/>
        </w:rPr>
        <w:t>【解析】</w:t>
      </w:r>
      <w:r w:rsidRPr="006544E3">
        <w:rPr>
          <w:lang w:eastAsia="zh-CN"/>
        </w:rPr>
        <w:t>2000</w:t>
      </w:r>
      <w:r w:rsidRPr="006544E3">
        <w:rPr>
          <w:lang w:eastAsia="zh-CN"/>
        </w:rPr>
        <w:t>米</w:t>
      </w:r>
      <w:r w:rsidRPr="006544E3">
        <w:rPr>
          <w:lang w:eastAsia="zh-CN"/>
        </w:rPr>
        <w:t>=2</w:t>
      </w:r>
      <w:r w:rsidRPr="006544E3">
        <w:rPr>
          <w:lang w:eastAsia="zh-CN"/>
        </w:rPr>
        <w:t>千米</w:t>
      </w:r>
      <w:r w:rsidRPr="006544E3">
        <w:rPr>
          <w:lang w:eastAsia="zh-CN"/>
        </w:rPr>
        <w:t>,</w:t>
      </w:r>
      <w:r w:rsidRPr="006544E3">
        <w:rPr>
          <w:lang w:eastAsia="zh-CN"/>
        </w:rPr>
        <w:t>选</w:t>
      </w:r>
      <w:r w:rsidRPr="006544E3">
        <w:rPr>
          <w:lang w:eastAsia="zh-CN"/>
        </w:rPr>
        <w:t>B</w:t>
      </w:r>
      <w:r w:rsidRPr="006544E3">
        <w:rPr>
          <w:lang w:eastAsia="zh-CN"/>
        </w:rPr>
        <w:t>．</w:t>
      </w:r>
    </w:p>
    <w:p w:rsidR="00D02AA9" w:rsidRPr="006544E3" w:rsidRDefault="006544E3" w:rsidP="006544E3">
      <w:pPr>
        <w:spacing w:after="0" w:line="360" w:lineRule="auto"/>
        <w:rPr>
          <w:lang w:eastAsia="zh-CN"/>
        </w:rPr>
      </w:pPr>
      <w:r w:rsidRPr="006544E3">
        <w:rPr>
          <w:lang w:eastAsia="zh-CN"/>
        </w:rPr>
        <w:t>2.</w:t>
      </w:r>
      <w:r w:rsidRPr="006544E3">
        <w:rPr>
          <w:lang w:eastAsia="zh-CN"/>
        </w:rPr>
        <w:t>【答案】</w:t>
      </w:r>
      <w:r w:rsidRPr="006544E3">
        <w:rPr>
          <w:lang w:eastAsia="zh-CN"/>
        </w:rPr>
        <w:t xml:space="preserve"> C   </w:t>
      </w:r>
    </w:p>
    <w:p w:rsidR="00D02AA9" w:rsidRPr="006544E3" w:rsidRDefault="006544E3" w:rsidP="006544E3">
      <w:pPr>
        <w:spacing w:after="0" w:line="360" w:lineRule="auto"/>
        <w:rPr>
          <w:lang w:eastAsia="zh-CN"/>
        </w:rPr>
      </w:pPr>
      <w:r w:rsidRPr="006544E3">
        <w:t>【解析】【解答】</w:t>
      </w:r>
      <w:r w:rsidRPr="006544E3">
        <w:t>1</w:t>
      </w:r>
      <w:r w:rsidRPr="006544E3">
        <w:t>米等于</w:t>
      </w:r>
      <w:r w:rsidRPr="006544E3">
        <w:t>100</w:t>
      </w:r>
      <w:r w:rsidRPr="006544E3">
        <w:t>厘米。</w:t>
      </w:r>
      <w:r w:rsidRPr="006544E3">
        <w:rPr>
          <w:lang w:eastAsia="zh-CN"/>
        </w:rPr>
        <w:t>故选：</w:t>
      </w:r>
      <w:r w:rsidRPr="006544E3">
        <w:rPr>
          <w:lang w:eastAsia="zh-CN"/>
        </w:rPr>
        <w:t xml:space="preserve"> C  </w:t>
      </w:r>
    </w:p>
    <w:p w:rsidR="00D02AA9" w:rsidRPr="006544E3" w:rsidRDefault="006544E3" w:rsidP="006544E3">
      <w:pPr>
        <w:spacing w:after="0" w:line="360" w:lineRule="auto"/>
        <w:rPr>
          <w:lang w:eastAsia="zh-CN"/>
        </w:rPr>
      </w:pPr>
      <w:r w:rsidRPr="006544E3">
        <w:rPr>
          <w:lang w:eastAsia="zh-CN"/>
        </w:rPr>
        <w:t>【分析】</w:t>
      </w:r>
      <w:r w:rsidRPr="006544E3">
        <w:rPr>
          <w:lang w:eastAsia="zh-CN"/>
        </w:rPr>
        <w:t>1</w:t>
      </w:r>
      <w:r w:rsidRPr="006544E3">
        <w:rPr>
          <w:lang w:eastAsia="zh-CN"/>
        </w:rPr>
        <w:t>米</w:t>
      </w:r>
      <w:r w:rsidRPr="006544E3">
        <w:rPr>
          <w:lang w:eastAsia="zh-CN"/>
        </w:rPr>
        <w:t>=100</w:t>
      </w:r>
      <w:r w:rsidRPr="006544E3">
        <w:rPr>
          <w:lang w:eastAsia="zh-CN"/>
        </w:rPr>
        <w:t>厘米所以本题选择</w:t>
      </w:r>
      <w:r w:rsidRPr="006544E3">
        <w:rPr>
          <w:lang w:eastAsia="zh-CN"/>
        </w:rPr>
        <w:t>C</w:t>
      </w:r>
      <w:r w:rsidRPr="006544E3">
        <w:rPr>
          <w:lang w:eastAsia="zh-CN"/>
        </w:rPr>
        <w:t>。</w:t>
      </w:r>
    </w:p>
    <w:p w:rsidR="00D02AA9" w:rsidRPr="006544E3" w:rsidRDefault="006544E3" w:rsidP="006544E3">
      <w:pPr>
        <w:spacing w:after="0" w:line="360" w:lineRule="auto"/>
      </w:pPr>
      <w:r w:rsidRPr="006544E3">
        <w:t>3.</w:t>
      </w:r>
      <w:r w:rsidRPr="006544E3">
        <w:t>【答案】</w:t>
      </w:r>
      <w:r w:rsidRPr="006544E3">
        <w:t xml:space="preserve"> B   </w:t>
      </w:r>
    </w:p>
    <w:p w:rsidR="006544E3" w:rsidRPr="006544E3" w:rsidRDefault="006544E3" w:rsidP="006544E3">
      <w:pPr>
        <w:spacing w:after="0" w:line="360" w:lineRule="auto"/>
      </w:pPr>
      <w:r w:rsidRPr="006544E3">
        <w:t>【解析】</w:t>
      </w:r>
    </w:p>
    <w:p w:rsidR="00D02AA9" w:rsidRPr="006544E3" w:rsidRDefault="006544E3" w:rsidP="006544E3">
      <w:pPr>
        <w:spacing w:after="0" w:line="360" w:lineRule="auto"/>
      </w:pPr>
      <w:r w:rsidRPr="006544E3">
        <w:t>4.</w:t>
      </w:r>
      <w:r w:rsidRPr="006544E3">
        <w:t>【答案】</w:t>
      </w:r>
      <w:r w:rsidRPr="006544E3">
        <w:t xml:space="preserve"> A   </w:t>
      </w:r>
    </w:p>
    <w:p w:rsidR="00D02AA9" w:rsidRPr="006544E3" w:rsidRDefault="006544E3" w:rsidP="006544E3">
      <w:pPr>
        <w:spacing w:after="0" w:line="360" w:lineRule="auto"/>
        <w:rPr>
          <w:lang w:eastAsia="zh-CN"/>
        </w:rPr>
      </w:pPr>
      <w:r w:rsidRPr="006544E3">
        <w:rPr>
          <w:lang w:eastAsia="zh-CN"/>
        </w:rPr>
        <w:t>【解析】</w:t>
      </w:r>
      <w:r w:rsidR="00CE4457" w:rsidRPr="00073C6A">
        <w:rPr>
          <w:noProof/>
          <w:lang w:eastAsia="zh-CN"/>
        </w:rPr>
        <w:pict>
          <v:shape id="图片 9" o:spid="_x0000_i1025" type="#_x0000_t75" style="width:84.75pt;height:72.75pt;visibility:visible;mso-wrap-style:square">
            <v:imagedata r:id="rId12" o:title=""/>
          </v:shape>
        </w:pict>
      </w:r>
    </w:p>
    <w:p w:rsidR="00D02AA9" w:rsidRPr="006544E3" w:rsidRDefault="006544E3" w:rsidP="006544E3">
      <w:pPr>
        <w:spacing w:after="0" w:line="360" w:lineRule="auto"/>
        <w:rPr>
          <w:lang w:eastAsia="zh-CN"/>
        </w:rPr>
      </w:pPr>
      <w:r w:rsidRPr="006544E3">
        <w:rPr>
          <w:lang w:eastAsia="zh-CN"/>
        </w:rPr>
        <w:t>因为题中的图形是长方形</w:t>
      </w:r>
      <w:r w:rsidRPr="006544E3">
        <w:rPr>
          <w:lang w:eastAsia="zh-CN"/>
        </w:rPr>
        <w:t>,4</w:t>
      </w:r>
      <w:r w:rsidRPr="006544E3">
        <w:rPr>
          <w:lang w:eastAsia="zh-CN"/>
        </w:rPr>
        <w:t>条边长度的和是</w:t>
      </w:r>
      <w:r w:rsidRPr="006544E3">
        <w:rPr>
          <w:lang w:eastAsia="zh-CN"/>
        </w:rPr>
        <w:t>:4+4+3+3=14(</w:t>
      </w:r>
      <w:r w:rsidRPr="006544E3">
        <w:rPr>
          <w:lang w:eastAsia="zh-CN"/>
        </w:rPr>
        <w:t>厘米</w:t>
      </w:r>
      <w:r w:rsidRPr="006544E3">
        <w:rPr>
          <w:lang w:eastAsia="zh-CN"/>
        </w:rPr>
        <w:t>),14</w:t>
      </w:r>
      <w:r w:rsidRPr="006544E3">
        <w:rPr>
          <w:lang w:eastAsia="zh-CN"/>
        </w:rPr>
        <w:t>厘米</w:t>
      </w:r>
      <w:r w:rsidRPr="006544E3">
        <w:rPr>
          <w:lang w:eastAsia="zh-CN"/>
        </w:rPr>
        <w:t>&lt;15</w:t>
      </w:r>
      <w:r w:rsidRPr="006544E3">
        <w:rPr>
          <w:lang w:eastAsia="zh-CN"/>
        </w:rPr>
        <w:t>厘米</w:t>
      </w:r>
      <w:r w:rsidRPr="006544E3">
        <w:rPr>
          <w:lang w:eastAsia="zh-CN"/>
        </w:rPr>
        <w:t>,</w:t>
      </w:r>
      <w:r w:rsidRPr="006544E3">
        <w:rPr>
          <w:lang w:eastAsia="zh-CN"/>
        </w:rPr>
        <w:t>所以能用</w:t>
      </w:r>
      <w:r w:rsidRPr="006544E3">
        <w:rPr>
          <w:lang w:eastAsia="zh-CN"/>
        </w:rPr>
        <w:t>15</w:t>
      </w:r>
      <w:r w:rsidRPr="006544E3">
        <w:rPr>
          <w:lang w:eastAsia="zh-CN"/>
        </w:rPr>
        <w:t>厘米的铁丝围成这个长方形</w:t>
      </w:r>
      <w:r w:rsidRPr="006544E3">
        <w:rPr>
          <w:lang w:eastAsia="zh-CN"/>
        </w:rPr>
        <w:t>.</w:t>
      </w:r>
      <w:r w:rsidRPr="006544E3">
        <w:rPr>
          <w:lang w:eastAsia="zh-CN"/>
        </w:rPr>
        <w:t>选</w:t>
      </w:r>
      <w:r w:rsidRPr="006544E3">
        <w:rPr>
          <w:lang w:eastAsia="zh-CN"/>
        </w:rPr>
        <w:t>A.</w:t>
      </w:r>
    </w:p>
    <w:p w:rsidR="00D02AA9" w:rsidRPr="006544E3" w:rsidRDefault="006544E3" w:rsidP="006544E3">
      <w:pPr>
        <w:spacing w:line="360" w:lineRule="auto"/>
        <w:rPr>
          <w:lang w:eastAsia="zh-CN"/>
        </w:rPr>
      </w:pPr>
      <w:r w:rsidRPr="006544E3">
        <w:rPr>
          <w:lang w:eastAsia="zh-CN"/>
        </w:rPr>
        <w:t>二、判断题</w:t>
      </w:r>
    </w:p>
    <w:p w:rsidR="00D02AA9" w:rsidRPr="006544E3" w:rsidRDefault="006544E3" w:rsidP="006544E3">
      <w:pPr>
        <w:spacing w:after="0" w:line="360" w:lineRule="auto"/>
        <w:rPr>
          <w:lang w:eastAsia="zh-CN"/>
        </w:rPr>
      </w:pPr>
      <w:r w:rsidRPr="006544E3">
        <w:rPr>
          <w:lang w:eastAsia="zh-CN"/>
        </w:rPr>
        <w:t>5.</w:t>
      </w:r>
      <w:r w:rsidRPr="006544E3">
        <w:rPr>
          <w:lang w:eastAsia="zh-CN"/>
        </w:rPr>
        <w:t>【答案】正确</w:t>
      </w:r>
      <w:r w:rsidRPr="006544E3">
        <w:rPr>
          <w:lang w:eastAsia="zh-CN"/>
        </w:rPr>
        <w:t xml:space="preserve">  </w:t>
      </w:r>
    </w:p>
    <w:p w:rsidR="00D02AA9" w:rsidRPr="006544E3" w:rsidRDefault="006544E3" w:rsidP="006544E3">
      <w:pPr>
        <w:spacing w:after="0" w:line="360" w:lineRule="auto"/>
      </w:pPr>
      <w:r w:rsidRPr="006544E3">
        <w:t>【解析】</w:t>
      </w:r>
    </w:p>
    <w:p w:rsidR="00D02AA9" w:rsidRPr="006544E3" w:rsidRDefault="006544E3" w:rsidP="006544E3">
      <w:pPr>
        <w:spacing w:after="0" w:line="360" w:lineRule="auto"/>
      </w:pPr>
      <w:r w:rsidRPr="006544E3">
        <w:t>6.</w:t>
      </w:r>
      <w:r w:rsidRPr="006544E3">
        <w:t>【答案】正确</w:t>
      </w:r>
      <w:r w:rsidRPr="006544E3">
        <w:t xml:space="preserve">  </w:t>
      </w:r>
    </w:p>
    <w:p w:rsidR="00D02AA9" w:rsidRPr="006544E3" w:rsidRDefault="006544E3" w:rsidP="006544E3">
      <w:pPr>
        <w:spacing w:after="0" w:line="360" w:lineRule="auto"/>
      </w:pPr>
      <w:r w:rsidRPr="006544E3">
        <w:t>【解析】</w:t>
      </w:r>
    </w:p>
    <w:p w:rsidR="00D02AA9" w:rsidRPr="006544E3" w:rsidRDefault="006544E3" w:rsidP="006544E3">
      <w:pPr>
        <w:spacing w:after="0" w:line="360" w:lineRule="auto"/>
      </w:pPr>
      <w:r w:rsidRPr="006544E3">
        <w:t>7.</w:t>
      </w:r>
      <w:r w:rsidRPr="006544E3">
        <w:t>【答案】正确</w:t>
      </w:r>
      <w:r w:rsidRPr="006544E3">
        <w:t xml:space="preserve">  </w:t>
      </w:r>
    </w:p>
    <w:p w:rsidR="00D02AA9" w:rsidRPr="006544E3" w:rsidRDefault="006544E3" w:rsidP="006544E3">
      <w:pPr>
        <w:spacing w:after="0" w:line="360" w:lineRule="auto"/>
        <w:rPr>
          <w:lang w:eastAsia="zh-CN"/>
        </w:rPr>
      </w:pPr>
      <w:r w:rsidRPr="006544E3">
        <w:rPr>
          <w:lang w:eastAsia="zh-CN"/>
        </w:rPr>
        <w:t>【解析】</w:t>
      </w:r>
    </w:p>
    <w:p w:rsidR="00D02AA9" w:rsidRPr="006544E3" w:rsidRDefault="006544E3" w:rsidP="006544E3">
      <w:pPr>
        <w:spacing w:line="360" w:lineRule="auto"/>
        <w:rPr>
          <w:lang w:eastAsia="zh-CN"/>
        </w:rPr>
      </w:pPr>
      <w:r w:rsidRPr="006544E3">
        <w:rPr>
          <w:lang w:eastAsia="zh-CN"/>
        </w:rPr>
        <w:t>三、填空题</w:t>
      </w:r>
    </w:p>
    <w:p w:rsidR="00D02AA9" w:rsidRPr="006544E3" w:rsidRDefault="006544E3" w:rsidP="006544E3">
      <w:pPr>
        <w:spacing w:after="0" w:line="360" w:lineRule="auto"/>
        <w:rPr>
          <w:lang w:eastAsia="zh-CN"/>
        </w:rPr>
      </w:pPr>
      <w:r w:rsidRPr="006544E3">
        <w:rPr>
          <w:lang w:eastAsia="zh-CN"/>
        </w:rPr>
        <w:t>8.</w:t>
      </w:r>
      <w:r w:rsidRPr="006544E3">
        <w:rPr>
          <w:lang w:eastAsia="zh-CN"/>
        </w:rPr>
        <w:t>【答案】千米；千米</w:t>
      </w:r>
      <w:r w:rsidRPr="006544E3">
        <w:rPr>
          <w:lang w:eastAsia="zh-CN"/>
        </w:rPr>
        <w:t xml:space="preserve">  </w:t>
      </w:r>
    </w:p>
    <w:p w:rsidR="00D02AA9" w:rsidRPr="006544E3" w:rsidRDefault="006544E3" w:rsidP="006544E3">
      <w:pPr>
        <w:spacing w:after="0" w:line="360" w:lineRule="auto"/>
      </w:pPr>
      <w:r w:rsidRPr="006544E3">
        <w:t>【解析】</w:t>
      </w:r>
    </w:p>
    <w:p w:rsidR="00D02AA9" w:rsidRPr="006544E3" w:rsidRDefault="006544E3" w:rsidP="006544E3">
      <w:pPr>
        <w:spacing w:after="0" w:line="360" w:lineRule="auto"/>
      </w:pPr>
      <w:r w:rsidRPr="006544E3">
        <w:t>9.</w:t>
      </w:r>
      <w:r w:rsidRPr="006544E3">
        <w:t>【答案】</w:t>
      </w:r>
      <w:r w:rsidRPr="006544E3">
        <w:t>200</w:t>
      </w:r>
      <w:r w:rsidRPr="006544E3">
        <w:t>；</w:t>
      </w:r>
      <w:r w:rsidRPr="006544E3">
        <w:t xml:space="preserve">4  </w:t>
      </w:r>
    </w:p>
    <w:p w:rsidR="00D02AA9" w:rsidRPr="006544E3" w:rsidRDefault="006544E3" w:rsidP="006544E3">
      <w:pPr>
        <w:spacing w:after="0" w:line="360" w:lineRule="auto"/>
      </w:pPr>
      <w:r w:rsidRPr="006544E3">
        <w:t>【解析】</w:t>
      </w:r>
    </w:p>
    <w:p w:rsidR="00D02AA9" w:rsidRPr="006544E3" w:rsidRDefault="006544E3" w:rsidP="006544E3">
      <w:pPr>
        <w:spacing w:after="0" w:line="360" w:lineRule="auto"/>
      </w:pPr>
      <w:r w:rsidRPr="006544E3">
        <w:t>10.</w:t>
      </w:r>
      <w:r w:rsidRPr="006544E3">
        <w:t>【答案】</w:t>
      </w:r>
      <w:r w:rsidRPr="006544E3">
        <w:t xml:space="preserve">50  </w:t>
      </w:r>
    </w:p>
    <w:p w:rsidR="00D02AA9" w:rsidRPr="006544E3" w:rsidRDefault="006544E3" w:rsidP="006544E3">
      <w:pPr>
        <w:spacing w:after="0" w:line="360" w:lineRule="auto"/>
      </w:pPr>
      <w:r w:rsidRPr="006544E3">
        <w:lastRenderedPageBreak/>
        <w:t>【解析】</w:t>
      </w:r>
    </w:p>
    <w:p w:rsidR="00D02AA9" w:rsidRPr="006544E3" w:rsidRDefault="006544E3" w:rsidP="006544E3">
      <w:pPr>
        <w:spacing w:after="0" w:line="360" w:lineRule="auto"/>
      </w:pPr>
      <w:r w:rsidRPr="006544E3">
        <w:t>11.</w:t>
      </w:r>
      <w:r w:rsidRPr="006544E3">
        <w:t>【答案】</w:t>
      </w:r>
      <w:r w:rsidRPr="006544E3">
        <w:t xml:space="preserve">&gt;  </w:t>
      </w:r>
    </w:p>
    <w:p w:rsidR="00D02AA9" w:rsidRPr="006544E3" w:rsidRDefault="006544E3" w:rsidP="006544E3">
      <w:pPr>
        <w:spacing w:after="0" w:line="360" w:lineRule="auto"/>
        <w:rPr>
          <w:lang w:eastAsia="zh-CN"/>
        </w:rPr>
      </w:pPr>
      <w:r w:rsidRPr="006544E3">
        <w:rPr>
          <w:lang w:eastAsia="zh-CN"/>
        </w:rPr>
        <w:t>【解析】</w:t>
      </w:r>
    </w:p>
    <w:p w:rsidR="00D02AA9" w:rsidRPr="006544E3" w:rsidRDefault="006544E3" w:rsidP="006544E3">
      <w:pPr>
        <w:spacing w:line="360" w:lineRule="auto"/>
        <w:rPr>
          <w:lang w:eastAsia="zh-CN"/>
        </w:rPr>
      </w:pPr>
      <w:r w:rsidRPr="006544E3">
        <w:rPr>
          <w:lang w:eastAsia="zh-CN"/>
        </w:rPr>
        <w:t>四、解答题</w:t>
      </w:r>
    </w:p>
    <w:p w:rsidR="00D02AA9" w:rsidRPr="006544E3" w:rsidRDefault="006544E3" w:rsidP="006544E3">
      <w:pPr>
        <w:spacing w:after="0" w:line="360" w:lineRule="auto"/>
        <w:rPr>
          <w:lang w:eastAsia="zh-CN"/>
        </w:rPr>
      </w:pPr>
      <w:r w:rsidRPr="006544E3">
        <w:rPr>
          <w:lang w:eastAsia="zh-CN"/>
        </w:rPr>
        <w:t>12.</w:t>
      </w:r>
      <w:r w:rsidRPr="006544E3">
        <w:rPr>
          <w:lang w:eastAsia="zh-CN"/>
        </w:rPr>
        <w:t>【答案】</w:t>
      </w:r>
      <w:r w:rsidRPr="006544E3">
        <w:rPr>
          <w:lang w:eastAsia="zh-CN"/>
        </w:rPr>
        <w:t>215</w:t>
      </w:r>
      <w:r w:rsidRPr="006544E3">
        <w:rPr>
          <w:lang w:eastAsia="zh-CN"/>
        </w:rPr>
        <w:t>毫米；</w:t>
      </w:r>
      <w:r w:rsidRPr="006544E3">
        <w:rPr>
          <w:lang w:eastAsia="zh-CN"/>
        </w:rPr>
        <w:t>56</w:t>
      </w:r>
      <w:r w:rsidRPr="006544E3">
        <w:rPr>
          <w:lang w:eastAsia="zh-CN"/>
        </w:rPr>
        <w:t>毫米</w:t>
      </w:r>
      <w:r w:rsidRPr="006544E3">
        <w:rPr>
          <w:lang w:eastAsia="zh-CN"/>
        </w:rPr>
        <w:t xml:space="preserve">  </w:t>
      </w:r>
    </w:p>
    <w:p w:rsidR="00D02AA9" w:rsidRPr="006544E3" w:rsidRDefault="006544E3" w:rsidP="006544E3">
      <w:pPr>
        <w:spacing w:after="0" w:line="360" w:lineRule="auto"/>
        <w:rPr>
          <w:lang w:eastAsia="zh-CN"/>
        </w:rPr>
      </w:pPr>
      <w:r w:rsidRPr="006544E3">
        <w:rPr>
          <w:lang w:eastAsia="zh-CN"/>
        </w:rPr>
        <w:t>【解析】【解答】</w:t>
      </w:r>
      <w:r w:rsidRPr="006544E3">
        <w:rPr>
          <w:lang w:eastAsia="zh-CN"/>
        </w:rPr>
        <w:t>21.5</w:t>
      </w:r>
      <w:r w:rsidRPr="006544E3">
        <w:rPr>
          <w:lang w:eastAsia="zh-CN"/>
        </w:rPr>
        <w:t>厘米</w:t>
      </w:r>
      <w:r w:rsidRPr="006544E3">
        <w:rPr>
          <w:lang w:eastAsia="zh-CN"/>
        </w:rPr>
        <w:t>=21.5×10=215</w:t>
      </w:r>
      <w:r w:rsidRPr="006544E3">
        <w:rPr>
          <w:lang w:eastAsia="zh-CN"/>
        </w:rPr>
        <w:t>（毫米）</w:t>
      </w:r>
      <w:r w:rsidRPr="006544E3">
        <w:rPr>
          <w:lang w:eastAsia="zh-CN"/>
        </w:rPr>
        <w:br/>
        <w:t>5.6</w:t>
      </w:r>
      <w:r w:rsidRPr="006544E3">
        <w:rPr>
          <w:lang w:eastAsia="zh-CN"/>
        </w:rPr>
        <w:t>厘米</w:t>
      </w:r>
      <w:r w:rsidRPr="006544E3">
        <w:rPr>
          <w:lang w:eastAsia="zh-CN"/>
        </w:rPr>
        <w:t>=5.6×10=56</w:t>
      </w:r>
      <w:r w:rsidRPr="006544E3">
        <w:rPr>
          <w:lang w:eastAsia="zh-CN"/>
        </w:rPr>
        <w:t>（毫米）</w:t>
      </w:r>
      <w:r w:rsidRPr="006544E3">
        <w:rPr>
          <w:lang w:eastAsia="zh-CN"/>
        </w:rPr>
        <w:br/>
      </w:r>
      <w:r w:rsidRPr="006544E3">
        <w:rPr>
          <w:lang w:eastAsia="zh-CN"/>
        </w:rPr>
        <w:t>故答案为：</w:t>
      </w:r>
      <w:r w:rsidRPr="006544E3">
        <w:rPr>
          <w:lang w:eastAsia="zh-CN"/>
        </w:rPr>
        <w:t>215</w:t>
      </w:r>
      <w:r w:rsidRPr="006544E3">
        <w:rPr>
          <w:lang w:eastAsia="zh-CN"/>
        </w:rPr>
        <w:t>毫米；</w:t>
      </w:r>
      <w:r w:rsidRPr="006544E3">
        <w:rPr>
          <w:lang w:eastAsia="zh-CN"/>
        </w:rPr>
        <w:t>56</w:t>
      </w:r>
      <w:r w:rsidRPr="006544E3">
        <w:rPr>
          <w:lang w:eastAsia="zh-CN"/>
        </w:rPr>
        <w:t>毫米</w:t>
      </w:r>
      <w:r w:rsidRPr="006544E3">
        <w:rPr>
          <w:lang w:eastAsia="zh-CN"/>
        </w:rPr>
        <w:t>.</w:t>
      </w:r>
      <w:r w:rsidRPr="006544E3">
        <w:rPr>
          <w:lang w:eastAsia="zh-CN"/>
        </w:rPr>
        <w:br/>
      </w:r>
      <w:r w:rsidRPr="006544E3">
        <w:rPr>
          <w:lang w:eastAsia="zh-CN"/>
        </w:rPr>
        <w:t>【分析】根据</w:t>
      </w:r>
      <w:r w:rsidRPr="006544E3">
        <w:rPr>
          <w:lang w:eastAsia="zh-CN"/>
        </w:rPr>
        <w:t>1</w:t>
      </w:r>
      <w:r w:rsidRPr="006544E3">
        <w:rPr>
          <w:lang w:eastAsia="zh-CN"/>
        </w:rPr>
        <w:t>厘米</w:t>
      </w:r>
      <w:r w:rsidRPr="006544E3">
        <w:rPr>
          <w:lang w:eastAsia="zh-CN"/>
        </w:rPr>
        <w:t>=10</w:t>
      </w:r>
      <w:r w:rsidRPr="006544E3">
        <w:rPr>
          <w:lang w:eastAsia="zh-CN"/>
        </w:rPr>
        <w:t>毫米，将厘米化成毫米作单位，乘进率</w:t>
      </w:r>
      <w:r w:rsidRPr="006544E3">
        <w:rPr>
          <w:lang w:eastAsia="zh-CN"/>
        </w:rPr>
        <w:t>10</w:t>
      </w:r>
      <w:r w:rsidRPr="006544E3">
        <w:rPr>
          <w:lang w:eastAsia="zh-CN"/>
        </w:rPr>
        <w:t>，据此解答</w:t>
      </w:r>
      <w:r w:rsidRPr="006544E3">
        <w:rPr>
          <w:lang w:eastAsia="zh-CN"/>
        </w:rPr>
        <w:t>.</w:t>
      </w:r>
    </w:p>
    <w:p w:rsidR="006544E3" w:rsidRPr="006544E3" w:rsidRDefault="006544E3" w:rsidP="006544E3">
      <w:pPr>
        <w:spacing w:after="0" w:line="360" w:lineRule="auto"/>
        <w:rPr>
          <w:lang w:eastAsia="zh-CN"/>
        </w:rPr>
      </w:pPr>
      <w:r w:rsidRPr="006544E3">
        <w:rPr>
          <w:lang w:eastAsia="zh-CN"/>
        </w:rPr>
        <w:t>13.</w:t>
      </w:r>
      <w:r w:rsidRPr="006544E3">
        <w:rPr>
          <w:lang w:eastAsia="zh-CN"/>
        </w:rPr>
        <w:t>【答案】（</w:t>
      </w:r>
      <w:r w:rsidRPr="006544E3">
        <w:rPr>
          <w:lang w:eastAsia="zh-CN"/>
        </w:rPr>
        <w:t>1</w:t>
      </w:r>
      <w:r w:rsidRPr="006544E3">
        <w:rPr>
          <w:lang w:eastAsia="zh-CN"/>
        </w:rPr>
        <w:t>）</w:t>
      </w:r>
      <w:r w:rsidRPr="006544E3">
        <w:rPr>
          <w:lang w:eastAsia="zh-CN"/>
        </w:rPr>
        <w:t>70</w:t>
      </w:r>
      <w:r w:rsidRPr="006544E3">
        <w:rPr>
          <w:lang w:eastAsia="zh-CN"/>
        </w:rPr>
        <w:t>厘米－</w:t>
      </w:r>
      <w:r w:rsidRPr="006544E3">
        <w:rPr>
          <w:lang w:eastAsia="zh-CN"/>
        </w:rPr>
        <w:t>50</w:t>
      </w:r>
      <w:r w:rsidRPr="006544E3">
        <w:rPr>
          <w:lang w:eastAsia="zh-CN"/>
        </w:rPr>
        <w:t>厘米＝</w:t>
      </w:r>
      <w:r w:rsidRPr="006544E3">
        <w:rPr>
          <w:lang w:eastAsia="zh-CN"/>
        </w:rPr>
        <w:t>20</w:t>
      </w:r>
      <w:r w:rsidRPr="006544E3">
        <w:rPr>
          <w:lang w:eastAsia="zh-CN"/>
        </w:rPr>
        <w:t>厘米，爸爸的步子长，长</w:t>
      </w:r>
      <w:r w:rsidRPr="006544E3">
        <w:rPr>
          <w:lang w:eastAsia="zh-CN"/>
        </w:rPr>
        <w:t>20</w:t>
      </w:r>
      <w:r w:rsidRPr="006544E3">
        <w:rPr>
          <w:lang w:eastAsia="zh-CN"/>
        </w:rPr>
        <w:t>厘米</w:t>
      </w:r>
    </w:p>
    <w:p w:rsidR="006544E3" w:rsidRPr="006544E3" w:rsidRDefault="006544E3" w:rsidP="006544E3">
      <w:pPr>
        <w:spacing w:after="0" w:line="360" w:lineRule="auto"/>
      </w:pPr>
      <w:r w:rsidRPr="006544E3">
        <w:t>（</w:t>
      </w:r>
      <w:r w:rsidRPr="006544E3">
        <w:t>2</w:t>
      </w:r>
      <w:r w:rsidRPr="006544E3">
        <w:t>）</w:t>
      </w:r>
      <w:r w:rsidRPr="006544E3">
        <w:t>70</w:t>
      </w:r>
      <w:r w:rsidRPr="006544E3">
        <w:t>厘米＋</w:t>
      </w:r>
      <w:r w:rsidRPr="006544E3">
        <w:t>50</w:t>
      </w:r>
      <w:r w:rsidRPr="006544E3">
        <w:t>厘米＝</w:t>
      </w:r>
      <w:r w:rsidRPr="006544E3">
        <w:t>120</w:t>
      </w:r>
      <w:r w:rsidRPr="006544E3">
        <w:t>厘米</w:t>
      </w:r>
    </w:p>
    <w:p w:rsidR="006544E3" w:rsidRPr="006544E3" w:rsidRDefault="006544E3" w:rsidP="006544E3">
      <w:pPr>
        <w:spacing w:after="0" w:line="360" w:lineRule="auto"/>
      </w:pPr>
      <w:r w:rsidRPr="006544E3">
        <w:t>【解析】</w:t>
      </w:r>
    </w:p>
    <w:p w:rsidR="00D02AA9" w:rsidRPr="006544E3" w:rsidRDefault="006544E3" w:rsidP="006544E3">
      <w:pPr>
        <w:spacing w:line="360" w:lineRule="auto"/>
        <w:rPr>
          <w:lang w:eastAsia="zh-CN"/>
        </w:rPr>
      </w:pPr>
      <w:r w:rsidRPr="006544E3">
        <w:rPr>
          <w:lang w:eastAsia="zh-CN"/>
        </w:rPr>
        <w:t>五、综合题</w:t>
      </w:r>
    </w:p>
    <w:p w:rsidR="00D02AA9" w:rsidRPr="006544E3" w:rsidRDefault="006544E3" w:rsidP="006544E3">
      <w:pPr>
        <w:spacing w:after="0" w:line="360" w:lineRule="auto"/>
        <w:rPr>
          <w:lang w:eastAsia="zh-CN"/>
        </w:rPr>
      </w:pPr>
      <w:r w:rsidRPr="006544E3">
        <w:rPr>
          <w:lang w:eastAsia="zh-CN"/>
        </w:rPr>
        <w:t>14.</w:t>
      </w:r>
      <w:r w:rsidRPr="006544E3">
        <w:rPr>
          <w:lang w:eastAsia="zh-CN"/>
        </w:rPr>
        <w:t>【答案】（</w:t>
      </w:r>
      <w:r w:rsidRPr="006544E3">
        <w:rPr>
          <w:lang w:eastAsia="zh-CN"/>
        </w:rPr>
        <w:t>1</w:t>
      </w:r>
      <w:r w:rsidRPr="006544E3">
        <w:rPr>
          <w:lang w:eastAsia="zh-CN"/>
        </w:rPr>
        <w:t>）</w:t>
      </w:r>
      <w:r w:rsidRPr="006544E3">
        <w:rPr>
          <w:lang w:eastAsia="zh-CN"/>
        </w:rPr>
        <w:t>1.825</w:t>
      </w:r>
      <w:r w:rsidRPr="006544E3">
        <w:rPr>
          <w:lang w:eastAsia="zh-CN"/>
        </w:rPr>
        <w:br/>
      </w:r>
      <w:r w:rsidRPr="006544E3">
        <w:rPr>
          <w:lang w:eastAsia="zh-CN"/>
        </w:rPr>
        <w:t>（</w:t>
      </w:r>
      <w:r w:rsidRPr="006544E3">
        <w:rPr>
          <w:lang w:eastAsia="zh-CN"/>
        </w:rPr>
        <w:t>2</w:t>
      </w:r>
      <w:r w:rsidRPr="006544E3">
        <w:rPr>
          <w:lang w:eastAsia="zh-CN"/>
        </w:rPr>
        <w:t>）</w:t>
      </w:r>
      <w:r w:rsidRPr="006544E3">
        <w:rPr>
          <w:lang w:eastAsia="zh-CN"/>
        </w:rPr>
        <w:t xml:space="preserve">0.05  </w:t>
      </w:r>
    </w:p>
    <w:p w:rsidR="00D02AA9" w:rsidRPr="006544E3" w:rsidRDefault="006544E3" w:rsidP="006544E3">
      <w:pPr>
        <w:spacing w:after="0" w:line="360" w:lineRule="auto"/>
        <w:rPr>
          <w:lang w:eastAsia="zh-CN"/>
        </w:rPr>
      </w:pPr>
      <w:r w:rsidRPr="006544E3">
        <w:rPr>
          <w:lang w:eastAsia="zh-CN"/>
        </w:rPr>
        <w:t>【解析】【解答】（</w:t>
      </w:r>
      <w:r w:rsidRPr="006544E3">
        <w:rPr>
          <w:lang w:eastAsia="zh-CN"/>
        </w:rPr>
        <w:t>1</w:t>
      </w:r>
      <w:r w:rsidRPr="006544E3">
        <w:rPr>
          <w:lang w:eastAsia="zh-CN"/>
        </w:rPr>
        <w:t>）铅笔的长度是</w:t>
      </w:r>
      <w:r w:rsidRPr="006544E3">
        <w:rPr>
          <w:lang w:eastAsia="zh-CN"/>
        </w:rPr>
        <w:t>18</w:t>
      </w:r>
      <w:r w:rsidRPr="006544E3">
        <w:rPr>
          <w:b/>
          <w:lang w:eastAsia="zh-CN"/>
        </w:rPr>
        <w:t>.</w:t>
      </w:r>
      <w:r w:rsidRPr="006544E3">
        <w:rPr>
          <w:lang w:eastAsia="zh-CN"/>
        </w:rPr>
        <w:t>25cm</w:t>
      </w:r>
      <w:r w:rsidRPr="006544E3">
        <w:rPr>
          <w:lang w:eastAsia="zh-CN"/>
        </w:rPr>
        <w:t>，</w:t>
      </w:r>
      <w:r w:rsidRPr="006544E3">
        <w:rPr>
          <w:lang w:eastAsia="zh-CN"/>
        </w:rPr>
        <w:t>18</w:t>
      </w:r>
      <w:r w:rsidRPr="006544E3">
        <w:rPr>
          <w:b/>
          <w:lang w:eastAsia="zh-CN"/>
        </w:rPr>
        <w:t>.</w:t>
      </w:r>
      <w:r w:rsidRPr="006544E3">
        <w:rPr>
          <w:lang w:eastAsia="zh-CN"/>
        </w:rPr>
        <w:t>25cm=18.25÷10=1.825</w:t>
      </w:r>
      <w:r w:rsidRPr="006544E3">
        <w:rPr>
          <w:lang w:eastAsia="zh-CN"/>
        </w:rPr>
        <w:t>（</w:t>
      </w:r>
      <w:r w:rsidRPr="006544E3">
        <w:rPr>
          <w:lang w:eastAsia="zh-CN"/>
        </w:rPr>
        <w:t>dm</w:t>
      </w:r>
      <w:r w:rsidRPr="006544E3">
        <w:rPr>
          <w:lang w:eastAsia="zh-CN"/>
        </w:rPr>
        <w:t>）；</w:t>
      </w:r>
      <w:r w:rsidRPr="006544E3">
        <w:rPr>
          <w:lang w:eastAsia="zh-CN"/>
        </w:rPr>
        <w:br/>
      </w:r>
      <w:r w:rsidRPr="006544E3">
        <w:rPr>
          <w:lang w:eastAsia="zh-CN"/>
        </w:rPr>
        <w:t>（</w:t>
      </w:r>
      <w:r w:rsidRPr="006544E3">
        <w:rPr>
          <w:lang w:eastAsia="zh-CN"/>
        </w:rPr>
        <w:t>2</w:t>
      </w:r>
      <w:r w:rsidRPr="006544E3">
        <w:rPr>
          <w:lang w:eastAsia="zh-CN"/>
        </w:rPr>
        <w:t>）橡皮的长度是</w:t>
      </w:r>
      <w:r w:rsidRPr="006544E3">
        <w:rPr>
          <w:lang w:eastAsia="zh-CN"/>
        </w:rPr>
        <w:t>50mm</w:t>
      </w:r>
      <w:r w:rsidRPr="006544E3">
        <w:rPr>
          <w:lang w:eastAsia="zh-CN"/>
        </w:rPr>
        <w:t>，</w:t>
      </w:r>
      <w:r w:rsidRPr="006544E3">
        <w:rPr>
          <w:lang w:eastAsia="zh-CN"/>
        </w:rPr>
        <w:t>50mm=50÷1000=0.05</w:t>
      </w:r>
      <w:r w:rsidRPr="006544E3">
        <w:rPr>
          <w:lang w:eastAsia="zh-CN"/>
        </w:rPr>
        <w:t>（</w:t>
      </w:r>
      <w:r w:rsidRPr="006544E3">
        <w:rPr>
          <w:lang w:eastAsia="zh-CN"/>
        </w:rPr>
        <w:t>m</w:t>
      </w:r>
      <w:r w:rsidRPr="006544E3">
        <w:rPr>
          <w:lang w:eastAsia="zh-CN"/>
        </w:rPr>
        <w:t>）</w:t>
      </w:r>
      <w:r w:rsidRPr="006544E3">
        <w:rPr>
          <w:lang w:eastAsia="zh-CN"/>
        </w:rPr>
        <w:t>.</w:t>
      </w:r>
      <w:r w:rsidRPr="006544E3">
        <w:rPr>
          <w:lang w:eastAsia="zh-CN"/>
        </w:rPr>
        <w:br/>
      </w:r>
      <w:r w:rsidRPr="006544E3">
        <w:rPr>
          <w:lang w:eastAsia="zh-CN"/>
        </w:rPr>
        <w:t>故答案为：（</w:t>
      </w:r>
      <w:r w:rsidRPr="006544E3">
        <w:rPr>
          <w:lang w:eastAsia="zh-CN"/>
        </w:rPr>
        <w:t>1</w:t>
      </w:r>
      <w:r w:rsidRPr="006544E3">
        <w:rPr>
          <w:lang w:eastAsia="zh-CN"/>
        </w:rPr>
        <w:t>）</w:t>
      </w:r>
      <w:r w:rsidRPr="006544E3">
        <w:rPr>
          <w:lang w:eastAsia="zh-CN"/>
        </w:rPr>
        <w:t>1.825</w:t>
      </w:r>
      <w:r w:rsidRPr="006544E3">
        <w:rPr>
          <w:lang w:eastAsia="zh-CN"/>
        </w:rPr>
        <w:t>；（</w:t>
      </w:r>
      <w:r w:rsidRPr="006544E3">
        <w:rPr>
          <w:lang w:eastAsia="zh-CN"/>
        </w:rPr>
        <w:t>2</w:t>
      </w:r>
      <w:r w:rsidRPr="006544E3">
        <w:rPr>
          <w:lang w:eastAsia="zh-CN"/>
        </w:rPr>
        <w:t>）</w:t>
      </w:r>
      <w:r w:rsidRPr="006544E3">
        <w:rPr>
          <w:lang w:eastAsia="zh-CN"/>
        </w:rPr>
        <w:t>0.05</w:t>
      </w:r>
    </w:p>
    <w:p w:rsidR="00D02AA9" w:rsidRPr="006544E3" w:rsidRDefault="006544E3" w:rsidP="006544E3">
      <w:pPr>
        <w:spacing w:after="0" w:line="360" w:lineRule="auto"/>
        <w:rPr>
          <w:lang w:eastAsia="zh-CN"/>
        </w:rPr>
      </w:pPr>
      <w:r w:rsidRPr="006544E3">
        <w:rPr>
          <w:lang w:eastAsia="zh-CN"/>
        </w:rPr>
        <w:t>【分析】第</w:t>
      </w:r>
      <w:r w:rsidRPr="006544E3">
        <w:rPr>
          <w:lang w:eastAsia="zh-CN"/>
        </w:rPr>
        <w:t>1</w:t>
      </w:r>
      <w:r w:rsidRPr="006544E3">
        <w:rPr>
          <w:lang w:eastAsia="zh-CN"/>
        </w:rPr>
        <w:t>题，根据</w:t>
      </w:r>
      <w:r w:rsidRPr="006544E3">
        <w:rPr>
          <w:lang w:eastAsia="zh-CN"/>
        </w:rPr>
        <w:t>1dm=10cm</w:t>
      </w:r>
      <w:r w:rsidRPr="006544E3">
        <w:rPr>
          <w:lang w:eastAsia="zh-CN"/>
        </w:rPr>
        <w:t>，将厘米化成分米，除以进率</w:t>
      </w:r>
      <w:r w:rsidRPr="006544E3">
        <w:rPr>
          <w:lang w:eastAsia="zh-CN"/>
        </w:rPr>
        <w:t>10</w:t>
      </w:r>
      <w:r w:rsidRPr="006544E3">
        <w:rPr>
          <w:lang w:eastAsia="zh-CN"/>
        </w:rPr>
        <w:t>；第</w:t>
      </w:r>
      <w:r w:rsidRPr="006544E3">
        <w:rPr>
          <w:lang w:eastAsia="zh-CN"/>
        </w:rPr>
        <w:t>2</w:t>
      </w:r>
      <w:r w:rsidRPr="006544E3">
        <w:rPr>
          <w:lang w:eastAsia="zh-CN"/>
        </w:rPr>
        <w:t>题，根据</w:t>
      </w:r>
      <w:r w:rsidRPr="006544E3">
        <w:rPr>
          <w:lang w:eastAsia="zh-CN"/>
        </w:rPr>
        <w:t>1m=1000mm</w:t>
      </w:r>
      <w:r w:rsidRPr="006544E3">
        <w:rPr>
          <w:lang w:eastAsia="zh-CN"/>
        </w:rPr>
        <w:t>，将毫米化成米，除以进率</w:t>
      </w:r>
      <w:r w:rsidRPr="006544E3">
        <w:rPr>
          <w:lang w:eastAsia="zh-CN"/>
        </w:rPr>
        <w:t>1000</w:t>
      </w:r>
      <w:r w:rsidRPr="006544E3">
        <w:rPr>
          <w:lang w:eastAsia="zh-CN"/>
        </w:rPr>
        <w:t>，据此解答</w:t>
      </w:r>
      <w:r w:rsidRPr="006544E3">
        <w:rPr>
          <w:lang w:eastAsia="zh-CN"/>
        </w:rPr>
        <w:t>.</w:t>
      </w:r>
    </w:p>
    <w:p w:rsidR="00D02AA9" w:rsidRPr="006544E3" w:rsidRDefault="006544E3" w:rsidP="006544E3">
      <w:pPr>
        <w:spacing w:line="360" w:lineRule="auto"/>
        <w:rPr>
          <w:lang w:eastAsia="zh-CN"/>
        </w:rPr>
      </w:pPr>
      <w:r w:rsidRPr="006544E3">
        <w:rPr>
          <w:lang w:eastAsia="zh-CN"/>
        </w:rPr>
        <w:t>六、应用题</w:t>
      </w:r>
    </w:p>
    <w:p w:rsidR="00D02AA9" w:rsidRPr="006544E3" w:rsidRDefault="006544E3" w:rsidP="006544E3">
      <w:pPr>
        <w:spacing w:after="0" w:line="360" w:lineRule="auto"/>
        <w:rPr>
          <w:lang w:eastAsia="zh-CN"/>
        </w:rPr>
      </w:pPr>
      <w:r w:rsidRPr="006544E3">
        <w:rPr>
          <w:lang w:eastAsia="zh-CN"/>
        </w:rPr>
        <w:t>15.</w:t>
      </w:r>
      <w:r w:rsidRPr="006544E3">
        <w:rPr>
          <w:lang w:eastAsia="zh-CN"/>
        </w:rPr>
        <w:t>【答案】解：</w:t>
      </w:r>
      <w:r w:rsidRPr="006544E3">
        <w:rPr>
          <w:lang w:eastAsia="zh-CN"/>
        </w:rPr>
        <w:t>1</w:t>
      </w:r>
      <w:r w:rsidRPr="006544E3">
        <w:rPr>
          <w:lang w:eastAsia="zh-CN"/>
        </w:rPr>
        <w:t>米</w:t>
      </w:r>
      <w:r w:rsidRPr="006544E3">
        <w:rPr>
          <w:lang w:eastAsia="zh-CN"/>
        </w:rPr>
        <w:t>35</w:t>
      </w:r>
      <w:r w:rsidRPr="006544E3">
        <w:rPr>
          <w:lang w:eastAsia="zh-CN"/>
        </w:rPr>
        <w:t>厘米</w:t>
      </w:r>
      <w:r w:rsidRPr="006544E3">
        <w:rPr>
          <w:lang w:eastAsia="zh-CN"/>
        </w:rPr>
        <w:t>-1</w:t>
      </w:r>
      <w:r w:rsidRPr="006544E3">
        <w:rPr>
          <w:lang w:eastAsia="zh-CN"/>
        </w:rPr>
        <w:t>米</w:t>
      </w:r>
      <w:r w:rsidRPr="006544E3">
        <w:rPr>
          <w:lang w:eastAsia="zh-CN"/>
        </w:rPr>
        <w:t>28</w:t>
      </w:r>
      <w:r w:rsidRPr="006544E3">
        <w:rPr>
          <w:lang w:eastAsia="zh-CN"/>
        </w:rPr>
        <w:t>厘米</w:t>
      </w:r>
      <w:r w:rsidRPr="006544E3">
        <w:rPr>
          <w:lang w:eastAsia="zh-CN"/>
        </w:rPr>
        <w:t>=7</w:t>
      </w:r>
      <w:r w:rsidRPr="006544E3">
        <w:rPr>
          <w:lang w:eastAsia="zh-CN"/>
        </w:rPr>
        <w:t>（厘米）答：高的高出矮的</w:t>
      </w:r>
      <w:r w:rsidRPr="006544E3">
        <w:rPr>
          <w:lang w:eastAsia="zh-CN"/>
        </w:rPr>
        <w:t>7</w:t>
      </w:r>
      <w:r w:rsidRPr="006544E3">
        <w:rPr>
          <w:lang w:eastAsia="zh-CN"/>
        </w:rPr>
        <w:t>厘米。</w:t>
      </w:r>
      <w:r w:rsidRPr="006544E3">
        <w:rPr>
          <w:lang w:eastAsia="zh-CN"/>
        </w:rPr>
        <w:t xml:space="preserve">  </w:t>
      </w:r>
    </w:p>
    <w:p w:rsidR="00D02AA9" w:rsidRPr="006544E3" w:rsidRDefault="006544E3" w:rsidP="006544E3">
      <w:pPr>
        <w:spacing w:after="0" w:line="360" w:lineRule="auto"/>
      </w:pPr>
      <w:r w:rsidRPr="006544E3">
        <w:t>【解析】</w:t>
      </w:r>
    </w:p>
    <w:sectPr w:rsidR="00D02AA9" w:rsidRPr="006544E3">
      <w:headerReference w:type="even" r:id="rId16"/>
      <w:headerReference w:type="default" r:id="rId17"/>
      <w:footerReference w:type="default" r:id="rId18"/>
      <w:pgSz w:w="11907" w:h="16839"/>
      <w:pgMar w:top="1134" w:right="1134" w:bottom="1134" w:left="1134" w:header="397" w:footer="340" w:gutter="0"/>
      <w:pgNumType w:chapStyle="1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4457" w:rsidRDefault="00CE4457">
      <w:pPr>
        <w:spacing w:after="0" w:line="240" w:lineRule="auto"/>
      </w:pPr>
      <w:r>
        <w:separator/>
      </w:r>
    </w:p>
  </w:endnote>
  <w:endnote w:type="continuationSeparator" w:id="0">
    <w:p w:rsidR="00CE4457" w:rsidRDefault="00CE44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2AA9" w:rsidRPr="006544E3" w:rsidRDefault="006544E3" w:rsidP="006544E3">
    <w:pPr>
      <w:pStyle w:val="a4"/>
    </w:pPr>
    <w:r>
      <w:t xml:space="preserve"> </w:t>
    </w:r>
    <w:r w:rsidRPr="006544E3"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4457" w:rsidRDefault="00CE4457">
      <w:pPr>
        <w:spacing w:after="0" w:line="240" w:lineRule="auto"/>
      </w:pPr>
      <w:r>
        <w:separator/>
      </w:r>
    </w:p>
  </w:footnote>
  <w:footnote w:type="continuationSeparator" w:id="0">
    <w:p w:rsidR="00CE4457" w:rsidRDefault="00CE44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2AA9" w:rsidRDefault="00CE4457">
    <w:pPr>
      <w:pStyle w:val="a5"/>
      <w:pBdr>
        <w:bottom w:val="none" w:sz="0" w:space="0" w:color="auto"/>
      </w:pBdr>
    </w:pPr>
    <w:r>
      <w:pict>
        <v:rect id="Rectangle 7" o:spid="_x0000_s3073" style="position:absolute;left:0;text-align:left;margin-left:1056.4pt;margin-top:-43pt;width:42.15pt;height:57pt;z-index:1;mso-width-relative:page;mso-height-relative:page" o:preferrelative="t" fillcolor="gray">
          <v:stroke miterlimit="2"/>
        </v:rect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Quad Arrow 1" o:spid="_x0000_s3074" type="#_x0000_t202" style="position:absolute;left:0;text-align:left;margin-left:1098.55pt;margin-top:-43pt;width:31.6pt;height:843pt;z-index:2;mso-width-relative:page;mso-height-relative:page;v-text-anchor:middle" o:preferrelative="t">
          <v:stroke miterlimit="2"/>
          <v:textbox style="layout-flow:vertical;mso-layout-flow-alt:bottom-to-top">
            <w:txbxContent>
              <w:p w:rsidR="00D02AA9" w:rsidRDefault="006544E3">
                <w:pPr>
                  <w:spacing w:after="0" w:line="240" w:lineRule="auto"/>
                  <w:jc w:val="distribute"/>
                  <w:rPr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t>…………○…………外…………○…………装…………○…………订…………○…………线…………○…………</w:t>
                </w:r>
              </w:p>
            </w:txbxContent>
          </v:textbox>
        </v:shape>
      </w:pict>
    </w:r>
    <w:r>
      <w:pict>
        <v:shape id="Quad Arrow 3" o:spid="_x0000_s3075" type="#_x0000_t202" style="position:absolute;left:0;text-align:left;margin-left:1056.4pt;margin-top:-43pt;width:42.15pt;height:843pt;z-index:3;mso-width-relative:page;mso-height-relative:page;v-text-anchor:middle" o:preferrelative="t" fillcolor="#d8d8d8">
          <v:stroke miterlimit="2"/>
          <v:textbox style="layout-flow:vertical;mso-layout-flow-alt:bottom-to-top">
            <w:txbxContent>
              <w:p w:rsidR="00D02AA9" w:rsidRDefault="006544E3">
                <w:pPr>
                  <w:spacing w:beforeLines="100" w:before="240" w:afterLines="100" w:after="240" w:line="240" w:lineRule="auto"/>
                  <w:jc w:val="center"/>
                  <w:rPr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t>※※请※※不※※要※※在※※装※※订※※线※※内※※答※※题※※</w:t>
                </w:r>
              </w:p>
            </w:txbxContent>
          </v:textbox>
        </v:shape>
      </w:pict>
    </w:r>
    <w:r>
      <w:pict>
        <v:shape id="Quad Arrow 5" o:spid="_x0000_s3076" type="#_x0000_t202" style="position:absolute;left:0;text-align:left;margin-left:1025.45pt;margin-top:-43pt;width:30.95pt;height:843pt;z-index:4;mso-width-relative:page;mso-height-relative:page;v-text-anchor:middle" o:preferrelative="t">
          <v:stroke miterlimit="2"/>
          <v:textbox style="layout-flow:vertical;mso-layout-flow-alt:bottom-to-top">
            <w:txbxContent>
              <w:p w:rsidR="00D02AA9" w:rsidRDefault="006544E3">
                <w:pPr>
                  <w:spacing w:after="0" w:line="240" w:lineRule="auto"/>
                  <w:jc w:val="distribute"/>
                  <w:rPr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t>…………○…………内…………○…………装…………○…………订…………○…………线…………○…………</w:t>
                </w:r>
              </w:p>
            </w:txbxContent>
          </v:textbox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2AA9" w:rsidRPr="006544E3" w:rsidRDefault="006544E3" w:rsidP="006544E3">
    <w:pPr>
      <w:pStyle w:val="a5"/>
    </w:pPr>
    <w: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D82BAF"/>
    <w:multiLevelType w:val="hybridMultilevel"/>
    <w:tmpl w:val="3F506C28"/>
    <w:lvl w:ilvl="0" w:tplc="4629937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62A5BB1"/>
    <w:multiLevelType w:val="multilevel"/>
    <w:tmpl w:val="FBB4C078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">
    <w:nsid w:val="2EE2481C"/>
    <w:multiLevelType w:val="multilevel"/>
    <w:tmpl w:val="0C0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3">
    <w:nsid w:val="4CA50DF1"/>
    <w:multiLevelType w:val="hybridMultilevel"/>
    <w:tmpl w:val="04FC9DB6"/>
    <w:lvl w:ilvl="0" w:tplc="91183123">
      <w:start w:val="1"/>
      <w:numFmt w:val="decimal"/>
      <w:lvlText w:val="%1."/>
      <w:lvlJc w:val="left"/>
      <w:pPr>
        <w:ind w:left="720" w:hanging="360"/>
      </w:pPr>
    </w:lvl>
    <w:lvl w:ilvl="1" w:tplc="91183123" w:tentative="1">
      <w:start w:val="1"/>
      <w:numFmt w:val="lowerLetter"/>
      <w:lvlText w:val="%2."/>
      <w:lvlJc w:val="left"/>
      <w:pPr>
        <w:ind w:left="1440" w:hanging="360"/>
      </w:pPr>
    </w:lvl>
    <w:lvl w:ilvl="2" w:tplc="91183123" w:tentative="1">
      <w:start w:val="1"/>
      <w:numFmt w:val="lowerRoman"/>
      <w:lvlText w:val="%3."/>
      <w:lvlJc w:val="right"/>
      <w:pPr>
        <w:ind w:left="2160" w:hanging="180"/>
      </w:pPr>
    </w:lvl>
    <w:lvl w:ilvl="3" w:tplc="91183123" w:tentative="1">
      <w:start w:val="1"/>
      <w:numFmt w:val="decimal"/>
      <w:lvlText w:val="%4."/>
      <w:lvlJc w:val="left"/>
      <w:pPr>
        <w:ind w:left="2880" w:hanging="360"/>
      </w:pPr>
    </w:lvl>
    <w:lvl w:ilvl="4" w:tplc="91183123" w:tentative="1">
      <w:start w:val="1"/>
      <w:numFmt w:val="lowerLetter"/>
      <w:lvlText w:val="%5."/>
      <w:lvlJc w:val="left"/>
      <w:pPr>
        <w:ind w:left="3600" w:hanging="360"/>
      </w:pPr>
    </w:lvl>
    <w:lvl w:ilvl="5" w:tplc="91183123" w:tentative="1">
      <w:start w:val="1"/>
      <w:numFmt w:val="lowerRoman"/>
      <w:lvlText w:val="%6."/>
      <w:lvlJc w:val="right"/>
      <w:pPr>
        <w:ind w:left="4320" w:hanging="180"/>
      </w:pPr>
    </w:lvl>
    <w:lvl w:ilvl="6" w:tplc="91183123" w:tentative="1">
      <w:start w:val="1"/>
      <w:numFmt w:val="decimal"/>
      <w:lvlText w:val="%7."/>
      <w:lvlJc w:val="left"/>
      <w:pPr>
        <w:ind w:left="5040" w:hanging="360"/>
      </w:pPr>
    </w:lvl>
    <w:lvl w:ilvl="7" w:tplc="91183123" w:tentative="1">
      <w:start w:val="1"/>
      <w:numFmt w:val="lowerLetter"/>
      <w:lvlText w:val="%8."/>
      <w:lvlJc w:val="left"/>
      <w:pPr>
        <w:ind w:left="5760" w:hanging="360"/>
      </w:pPr>
    </w:lvl>
    <w:lvl w:ilvl="8" w:tplc="91183123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E030807"/>
    <w:multiLevelType w:val="multilevel"/>
    <w:tmpl w:val="0C0A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5">
    <w:nsid w:val="516B4C7F"/>
    <w:multiLevelType w:val="hybridMultilevel"/>
    <w:tmpl w:val="D562937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623468F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56792213"/>
    <w:multiLevelType w:val="hybridMultilevel"/>
    <w:tmpl w:val="C502613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027097E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5"/>
  </w:num>
  <w:num w:numId="2">
    <w:abstractNumId w:val="7"/>
  </w:num>
  <w:num w:numId="3">
    <w:abstractNumId w:val="8"/>
  </w:num>
  <w:num w:numId="4">
    <w:abstractNumId w:val="6"/>
  </w:num>
  <w:num w:numId="5">
    <w:abstractNumId w:val="2"/>
  </w:num>
  <w:num w:numId="6">
    <w:abstractNumId w:val="1"/>
  </w:num>
  <w:num w:numId="7">
    <w:abstractNumId w:val="4"/>
  </w:num>
  <w:num w:numId="8">
    <w:abstractNumId w:val="0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oNotTrackMove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3077"/>
    <o:shapelayout v:ext="edit">
      <o:idmap v:ext="edit" data="2,3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81CD1"/>
    <w:rsid w:val="00035A1A"/>
    <w:rsid w:val="00081CD1"/>
    <w:rsid w:val="001020C2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C7056"/>
    <w:rsid w:val="004621D6"/>
    <w:rsid w:val="004A7EC2"/>
    <w:rsid w:val="004B0B79"/>
    <w:rsid w:val="0052166A"/>
    <w:rsid w:val="00570E98"/>
    <w:rsid w:val="006544E3"/>
    <w:rsid w:val="006B7A92"/>
    <w:rsid w:val="006D054F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BF0288"/>
    <w:rsid w:val="00C00B1C"/>
    <w:rsid w:val="00C205D4"/>
    <w:rsid w:val="00C26A2D"/>
    <w:rsid w:val="00C84C25"/>
    <w:rsid w:val="00CE4457"/>
    <w:rsid w:val="00D02AA9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99" w:qFormat="1"/>
    <w:lsdException w:name="footer" w:semiHidden="0" w:uiPriority="99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Table" w:semiHidden="0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iPriority="99" w:qFormat="1"/>
    <w:lsdException w:name="Table Grid" w:semiHidden="0" w:uiPriority="59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20" w:line="288" w:lineRule="auto"/>
      <w:textAlignment w:val="center"/>
    </w:pPr>
    <w:rPr>
      <w:rFonts w:ascii="Calibri" w:hAnsi="Calibri"/>
      <w:sz w:val="21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a5">
    <w:name w:val="header"/>
    <w:basedOn w:val="a"/>
    <w:link w:val="Char1"/>
    <w:uiPriority w:val="99"/>
    <w:unhideWhenUsed/>
    <w:qFormat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Char1">
    <w:name w:val="页眉 Char"/>
    <w:link w:val="a5"/>
    <w:uiPriority w:val="99"/>
    <w:qFormat/>
    <w:rPr>
      <w:sz w:val="18"/>
      <w:szCs w:val="18"/>
    </w:rPr>
  </w:style>
  <w:style w:type="character" w:customStyle="1" w:styleId="Char0">
    <w:name w:val="页脚 Char"/>
    <w:link w:val="a4"/>
    <w:uiPriority w:val="99"/>
    <w:qFormat/>
    <w:rPr>
      <w:sz w:val="18"/>
      <w:szCs w:val="18"/>
    </w:rPr>
  </w:style>
  <w:style w:type="character" w:customStyle="1" w:styleId="Char">
    <w:name w:val="批注框文本 Char"/>
    <w:link w:val="a3"/>
    <w:uiPriority w:val="99"/>
    <w:semiHidden/>
    <w:qFormat/>
    <w:rPr>
      <w:sz w:val="18"/>
      <w:szCs w:val="18"/>
    </w:rPr>
  </w:style>
  <w:style w:type="paragraph" w:customStyle="1" w:styleId="1">
    <w:name w:val="正文1"/>
    <w:qFormat/>
    <w:pPr>
      <w:jc w:val="both"/>
    </w:pPr>
    <w:rPr>
      <w:kern w:val="2"/>
      <w:sz w:val="21"/>
      <w:szCs w:val="21"/>
    </w:rPr>
  </w:style>
  <w:style w:type="character" w:customStyle="1" w:styleId="15">
    <w:name w:val="15"/>
    <w:qFormat/>
    <w:rPr>
      <w:rFonts w:ascii="Times New Roman" w:hAnsi="Times New Roman" w:cs="Times New Roman" w:hint="default"/>
      <w:color w:val="0000FF"/>
      <w:u w:val="single"/>
    </w:rPr>
  </w:style>
  <w:style w:type="paragraph" w:customStyle="1" w:styleId="2">
    <w:name w:val="正文2"/>
    <w:qFormat/>
    <w:pPr>
      <w:jc w:val="both"/>
    </w:pPr>
    <w:rPr>
      <w:kern w:val="2"/>
      <w:sz w:val="21"/>
      <w:szCs w:val="21"/>
    </w:rPr>
  </w:style>
  <w:style w:type="character" w:customStyle="1" w:styleId="DefaultParagraphFontPHPDOCX">
    <w:name w:val="Default Paragraph Font PHPDOCX"/>
    <w:uiPriority w:val="1"/>
    <w:semiHidden/>
    <w:unhideWhenUsed/>
  </w:style>
  <w:style w:type="paragraph" w:customStyle="1" w:styleId="ListParagraphPHPDOCX">
    <w:name w:val="List Paragraph PHPDOCX"/>
    <w:uiPriority w:val="34"/>
    <w:qFormat/>
    <w:rsid w:val="00DF064E"/>
    <w:pPr>
      <w:ind w:left="720"/>
      <w:contextualSpacing/>
    </w:pPr>
  </w:style>
  <w:style w:type="paragraph" w:customStyle="1" w:styleId="TitlePHPDOCX">
    <w:name w:val="Title PHPDOCX"/>
    <w:link w:val="TitleCarPHPDOCX"/>
    <w:uiPriority w:val="10"/>
    <w:qFormat/>
    <w:rsid w:val="00DF064E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TitleCarPHPDOCX">
    <w:name w:val="Title Car PHPDOCX"/>
    <w:link w:val="TitlePHPDOCX"/>
    <w:uiPriority w:val="10"/>
    <w:rsid w:val="00DF064E"/>
    <w:rPr>
      <w:rFonts w:ascii="Cambria" w:eastAsia="宋体" w:hAnsi="Cambria" w:cs="Times New Roman"/>
      <w:color w:val="17365D"/>
      <w:spacing w:val="5"/>
      <w:kern w:val="28"/>
      <w:sz w:val="52"/>
      <w:szCs w:val="52"/>
    </w:rPr>
  </w:style>
  <w:style w:type="paragraph" w:customStyle="1" w:styleId="SubtitlePHPDOCX">
    <w:name w:val="Subtitle PHPDOCX"/>
    <w:link w:val="SubtitleCarPHPDOCX"/>
    <w:uiPriority w:val="11"/>
    <w:qFormat/>
    <w:rsid w:val="00DF064E"/>
    <w:pPr>
      <w:numPr>
        <w:ilvl w:val="1"/>
      </w:numPr>
    </w:pPr>
    <w:rPr>
      <w:rFonts w:ascii="Cambria" w:hAnsi="Cambria"/>
      <w:i/>
      <w:iCs/>
      <w:color w:val="4F81BD"/>
      <w:spacing w:val="15"/>
      <w:sz w:val="24"/>
      <w:szCs w:val="24"/>
    </w:rPr>
  </w:style>
  <w:style w:type="character" w:customStyle="1" w:styleId="SubtitleCarPHPDOCX">
    <w:name w:val="Subtitle Car PHPDOCX"/>
    <w:link w:val="SubtitlePHPDOCX"/>
    <w:uiPriority w:val="11"/>
    <w:rsid w:val="00DF064E"/>
    <w:rPr>
      <w:rFonts w:ascii="Cambria" w:eastAsia="宋体" w:hAnsi="Cambria" w:cs="Times New Roman"/>
      <w:i/>
      <w:iCs/>
      <w:color w:val="4F81BD"/>
      <w:spacing w:val="15"/>
      <w:sz w:val="24"/>
      <w:szCs w:val="24"/>
    </w:rPr>
  </w:style>
  <w:style w:type="table" w:customStyle="1" w:styleId="NormalTablePHPDOCX">
    <w:name w:val="Normal Table PHPDOCX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PHPDOCX">
    <w:name w:val="Table Grid PHPDOCX"/>
    <w:uiPriority w:val="59"/>
    <w:rsid w:val="00493A0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nnotationreferencePHPDOCX">
    <w:name w:val="annotation reference PHPDOCX"/>
    <w:uiPriority w:val="99"/>
    <w:semiHidden/>
    <w:unhideWhenUsed/>
    <w:rsid w:val="00E139EA"/>
    <w:rPr>
      <w:sz w:val="16"/>
      <w:szCs w:val="16"/>
    </w:rPr>
  </w:style>
  <w:style w:type="paragraph" w:customStyle="1" w:styleId="annotationtextPHPDOCX">
    <w:name w:val="annotation text PHPDOCX"/>
    <w:link w:val="CommentTextCharPHPDOCX"/>
    <w:uiPriority w:val="99"/>
    <w:semiHidden/>
    <w:unhideWhenUsed/>
    <w:rsid w:val="00E139EA"/>
  </w:style>
  <w:style w:type="character" w:customStyle="1" w:styleId="CommentTextCharPHPDOCX">
    <w:name w:val="Comment Text Char PHPDOCX"/>
    <w:link w:val="annotationtextPHPDOCX"/>
    <w:uiPriority w:val="99"/>
    <w:semiHidden/>
    <w:rsid w:val="00E139EA"/>
    <w:rPr>
      <w:sz w:val="20"/>
      <w:szCs w:val="20"/>
    </w:rPr>
  </w:style>
  <w:style w:type="paragraph" w:customStyle="1" w:styleId="annotationsubjectPHPDOCX">
    <w:name w:val="annotation subject PHPDOCX"/>
    <w:basedOn w:val="annotationtextPHPDOCX"/>
    <w:next w:val="annotationtextPHPDOCX"/>
    <w:link w:val="CommentSubjectCharPHPDOCX"/>
    <w:uiPriority w:val="99"/>
    <w:semiHidden/>
    <w:unhideWhenUsed/>
    <w:rsid w:val="00E139EA"/>
    <w:rPr>
      <w:b/>
      <w:bCs/>
    </w:rPr>
  </w:style>
  <w:style w:type="character" w:customStyle="1" w:styleId="CommentSubjectCharPHPDOCX">
    <w:name w:val="Comment Subject Char PHPDOCX"/>
    <w:link w:val="annotationsubjectPHPDOCX"/>
    <w:uiPriority w:val="99"/>
    <w:semiHidden/>
    <w:rsid w:val="00E139EA"/>
    <w:rPr>
      <w:b/>
      <w:bCs/>
      <w:sz w:val="20"/>
      <w:szCs w:val="20"/>
    </w:rPr>
  </w:style>
  <w:style w:type="paragraph" w:customStyle="1" w:styleId="BalloonTextPHPDOCX">
    <w:name w:val="Balloon Text PHPDOCX"/>
    <w:link w:val="BalloonTextCharPHPDOCX"/>
    <w:uiPriority w:val="99"/>
    <w:semiHidden/>
    <w:unhideWhenUsed/>
    <w:rsid w:val="00E139EA"/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link w:val="BalloonTextPHPDOCX"/>
    <w:uiPriority w:val="99"/>
    <w:semiHidden/>
    <w:rsid w:val="00E139EA"/>
    <w:rPr>
      <w:rFonts w:ascii="Tahoma" w:hAnsi="Tahoma" w:cs="Tahoma"/>
      <w:sz w:val="16"/>
      <w:szCs w:val="16"/>
    </w:rPr>
  </w:style>
  <w:style w:type="paragraph" w:customStyle="1" w:styleId="footnoteTextPHPDOCX">
    <w:name w:val="footnote Text PHPDOCX"/>
    <w:link w:val="footnoteTextCarPHPDOCX"/>
    <w:uiPriority w:val="99"/>
    <w:semiHidden/>
    <w:unhideWhenUsed/>
    <w:rsid w:val="006E0FDA"/>
  </w:style>
  <w:style w:type="character" w:customStyle="1" w:styleId="footnoteTextCarPHPDOCX">
    <w:name w:val="footnote Text Car PHPDOCX"/>
    <w:link w:val="footnoteTextPHPDOCX"/>
    <w:uiPriority w:val="99"/>
    <w:semiHidden/>
    <w:rsid w:val="006E0FDA"/>
    <w:rPr>
      <w:sz w:val="20"/>
      <w:szCs w:val="20"/>
    </w:rPr>
  </w:style>
  <w:style w:type="character" w:customStyle="1" w:styleId="footnoteReferencePHPDOCX">
    <w:name w:val="footnote Reference PHPDOCX"/>
    <w:uiPriority w:val="99"/>
    <w:semiHidden/>
    <w:unhideWhenUsed/>
    <w:rsid w:val="006E0FDA"/>
    <w:rPr>
      <w:vertAlign w:val="superscript"/>
    </w:rPr>
  </w:style>
  <w:style w:type="paragraph" w:customStyle="1" w:styleId="endnoteTextPHPDOCX">
    <w:name w:val="endnote Text PHPDOCX"/>
    <w:link w:val="endnoteTextCarPHPDOCX"/>
    <w:uiPriority w:val="99"/>
    <w:semiHidden/>
    <w:unhideWhenUsed/>
    <w:rsid w:val="006E0FDA"/>
  </w:style>
  <w:style w:type="character" w:customStyle="1" w:styleId="endnoteTextCarPHPDOCX">
    <w:name w:val="endnote Text Car PHPDOCX"/>
    <w:link w:val="endnoteTextPHPDOCX"/>
    <w:uiPriority w:val="99"/>
    <w:semiHidden/>
    <w:rsid w:val="006E0FDA"/>
    <w:rPr>
      <w:sz w:val="20"/>
      <w:szCs w:val="20"/>
    </w:rPr>
  </w:style>
  <w:style w:type="character" w:customStyle="1" w:styleId="endnoteReferencePHPDOCX">
    <w:name w:val="endnote Reference PHPDOCX"/>
    <w:uiPriority w:val="99"/>
    <w:semiHidden/>
    <w:unhideWhenUsed/>
    <w:rsid w:val="006E0FDA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gif"/><Relationship Id="rId18" Type="http://schemas.openxmlformats.org/officeDocument/2006/relationships/footer" Target="footer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image" Target="media/image3.gif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microsoft.com/office/2007/relationships/stylesWithEffects" Target="stylesWithEffects.xml"/><Relationship Id="rId15" Type="http://schemas.openxmlformats.org/officeDocument/2006/relationships/image" Target="media/image6.gif"/><Relationship Id="rId10" Type="http://schemas.openxmlformats.org/officeDocument/2006/relationships/image" Target="media/image1.png"/><Relationship Id="rId19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image" Target="media/image5.gi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  <customShpInfo spid="_x0000_s4098"/>
    <customShpInfo spid="_x0000_s4099"/>
    <customShpInfo spid="_x0000_s4100"/>
    <customShpInfo spid="_x0000_s4102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F5FC87F-7820-4690-B07C-92A1348DB7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282</Words>
  <Characters>1611</Characters>
  <Application>Microsoft Office Word</Application>
  <DocSecurity>0</DocSecurity>
  <Lines>13</Lines>
  <Paragraphs>3</Paragraphs>
  <ScaleCrop>false</ScaleCrop>
  <Company>Microsoft</Company>
  <LinksUpToDate>false</LinksUpToDate>
  <CharactersWithSpaces>1890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creator>lam</dc:creator>
  <cp:lastModifiedBy>刘德强</cp:lastModifiedBy>
  <cp:revision>9</cp:revision>
  <dcterms:created xsi:type="dcterms:W3CDTF">2013-12-09T06:44:00Z</dcterms:created>
  <dcterms:modified xsi:type="dcterms:W3CDTF">2019-08-22T13:45:00Z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2052-10.1.0.6235</vt:lpwstr>
  </property>
</Properties>
</file>